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9332466" w14:textId="0F6721EF" w:rsidR="00CE2D7B" w:rsidRPr="00A42CA7" w:rsidRDefault="006A71D5">
      <w:pPr>
        <w:pStyle w:val="Title1"/>
        <w:rPr>
          <w:szCs w:val="32"/>
        </w:rPr>
      </w:pPr>
      <w:r>
        <w:rPr>
          <w:szCs w:val="32"/>
        </w:rPr>
        <w:t xml:space="preserve">PAPER TEMPLATE FOR </w:t>
      </w:r>
      <w:r w:rsidR="00110846">
        <w:rPr>
          <w:szCs w:val="32"/>
        </w:rPr>
        <w:t>SMAC SMC 2013</w:t>
      </w:r>
      <w:r w:rsidR="00A370A1" w:rsidRPr="00A42CA7">
        <w:rPr>
          <w:szCs w:val="32"/>
        </w:rPr>
        <w:br/>
      </w:r>
    </w:p>
    <w:tbl>
      <w:tblPr>
        <w:tblW w:w="0" w:type="auto"/>
        <w:tblInd w:w="111" w:type="dxa"/>
        <w:tblLayout w:type="fixed"/>
        <w:tblLook w:val="0000" w:firstRow="0" w:lastRow="0" w:firstColumn="0" w:lastColumn="0" w:noHBand="0" w:noVBand="0"/>
      </w:tblPr>
      <w:tblGrid>
        <w:gridCol w:w="3105"/>
        <w:gridCol w:w="3765"/>
        <w:gridCol w:w="2880"/>
      </w:tblGrid>
      <w:tr w:rsidR="00CE2D7B" w:rsidRPr="00A42CA7" w14:paraId="2C31E74C" w14:textId="77777777">
        <w:trPr>
          <w:trHeight w:val="225"/>
        </w:trPr>
        <w:tc>
          <w:tcPr>
            <w:tcW w:w="3105" w:type="dxa"/>
          </w:tcPr>
          <w:p w14:paraId="3A085F48" w14:textId="77777777" w:rsidR="00CE2D7B" w:rsidRPr="00A42CA7" w:rsidRDefault="00A370A1">
            <w:pPr>
              <w:pStyle w:val="SMCAuthor"/>
              <w:snapToGrid w:val="0"/>
              <w:rPr>
                <w:sz w:val="20"/>
                <w:lang w:val="en-US"/>
              </w:rPr>
            </w:pPr>
            <w:r w:rsidRPr="00A42CA7">
              <w:rPr>
                <w:sz w:val="20"/>
                <w:lang w:val="en-US"/>
              </w:rPr>
              <w:t>First author</w:t>
            </w:r>
          </w:p>
        </w:tc>
        <w:tc>
          <w:tcPr>
            <w:tcW w:w="3765" w:type="dxa"/>
          </w:tcPr>
          <w:p w14:paraId="6E3C1B4E" w14:textId="77777777" w:rsidR="00CE2D7B" w:rsidRPr="00A42CA7" w:rsidRDefault="00A370A1">
            <w:pPr>
              <w:pStyle w:val="SMCAuthor"/>
              <w:snapToGrid w:val="0"/>
              <w:rPr>
                <w:sz w:val="20"/>
                <w:lang w:val="en-US"/>
              </w:rPr>
            </w:pPr>
            <w:r w:rsidRPr="00A42CA7">
              <w:rPr>
                <w:sz w:val="20"/>
                <w:lang w:val="en-US"/>
              </w:rPr>
              <w:t>Second author</w:t>
            </w:r>
          </w:p>
        </w:tc>
        <w:tc>
          <w:tcPr>
            <w:tcW w:w="2880" w:type="dxa"/>
          </w:tcPr>
          <w:p w14:paraId="12F06A7D" w14:textId="77777777" w:rsidR="00CE2D7B" w:rsidRPr="00A42CA7" w:rsidRDefault="00A370A1">
            <w:pPr>
              <w:pStyle w:val="SMCAuthor"/>
              <w:snapToGrid w:val="0"/>
              <w:rPr>
                <w:sz w:val="20"/>
                <w:lang w:val="en-US"/>
              </w:rPr>
            </w:pPr>
            <w:r w:rsidRPr="00A42CA7">
              <w:rPr>
                <w:sz w:val="20"/>
                <w:lang w:val="en-US"/>
              </w:rPr>
              <w:t>Third author</w:t>
            </w:r>
          </w:p>
        </w:tc>
      </w:tr>
      <w:tr w:rsidR="00CE2D7B" w:rsidRPr="00A42CA7" w14:paraId="280886DF" w14:textId="77777777">
        <w:trPr>
          <w:trHeight w:val="1436"/>
        </w:trPr>
        <w:tc>
          <w:tcPr>
            <w:tcW w:w="3105" w:type="dxa"/>
          </w:tcPr>
          <w:p w14:paraId="118316B2" w14:textId="77777777" w:rsidR="00CE2D7B" w:rsidRPr="00A42CA7" w:rsidRDefault="00A370A1">
            <w:pPr>
              <w:pStyle w:val="SMCAffiliation"/>
              <w:snapToGrid w:val="0"/>
              <w:rPr>
                <w:sz w:val="20"/>
                <w:lang w:val="en-US"/>
              </w:rPr>
            </w:pPr>
            <w:r w:rsidRPr="00A42CA7">
              <w:rPr>
                <w:sz w:val="20"/>
                <w:lang w:val="en-US"/>
              </w:rPr>
              <w:t>Affiliation1</w:t>
            </w:r>
          </w:p>
          <w:p w14:paraId="6D0A5419" w14:textId="77777777" w:rsidR="00CE2D7B" w:rsidRPr="00A42CA7" w:rsidRDefault="00D91F06">
            <w:pPr>
              <w:pStyle w:val="SMCAffiliation"/>
              <w:rPr>
                <w:b/>
                <w:sz w:val="20"/>
                <w:lang w:val="en-US"/>
              </w:rPr>
            </w:pPr>
            <w:hyperlink r:id="rId8" w:history="1">
              <w:r w:rsidR="00A370A1" w:rsidRPr="00A42CA7">
                <w:rPr>
                  <w:rStyle w:val="Hyperlink"/>
                  <w:rFonts w:ascii="Courier New" w:hAnsi="Courier New"/>
                  <w:lang w:val="en-US"/>
                </w:rPr>
                <w:t>author1@smcnetwork.org</w:t>
              </w:r>
            </w:hyperlink>
          </w:p>
        </w:tc>
        <w:tc>
          <w:tcPr>
            <w:tcW w:w="3765" w:type="dxa"/>
          </w:tcPr>
          <w:p w14:paraId="40492E14" w14:textId="77777777" w:rsidR="00CE2D7B" w:rsidRPr="00A42CA7" w:rsidRDefault="00A370A1">
            <w:pPr>
              <w:pStyle w:val="SMCAffiliation"/>
              <w:snapToGrid w:val="0"/>
              <w:rPr>
                <w:sz w:val="20"/>
                <w:lang w:val="en-US"/>
              </w:rPr>
            </w:pPr>
            <w:r w:rsidRPr="00A42CA7">
              <w:rPr>
                <w:sz w:val="20"/>
                <w:lang w:val="en-US"/>
              </w:rPr>
              <w:t>Affiliation2</w:t>
            </w:r>
          </w:p>
          <w:p w14:paraId="52799DCA" w14:textId="77777777" w:rsidR="00CE2D7B" w:rsidRPr="00A42CA7" w:rsidRDefault="00D91F06">
            <w:pPr>
              <w:snapToGrid w:val="0"/>
              <w:jc w:val="center"/>
              <w:rPr>
                <w:b/>
              </w:rPr>
            </w:pPr>
            <w:hyperlink r:id="rId9" w:history="1">
              <w:r w:rsidR="00A370A1" w:rsidRPr="00763CC2">
                <w:rPr>
                  <w:rStyle w:val="Hyperlink"/>
                  <w:rFonts w:ascii="Courier New" w:hAnsi="Courier New"/>
                </w:rPr>
                <w:t>author2@smcnetwork.org</w:t>
              </w:r>
            </w:hyperlink>
          </w:p>
        </w:tc>
        <w:tc>
          <w:tcPr>
            <w:tcW w:w="2880" w:type="dxa"/>
          </w:tcPr>
          <w:p w14:paraId="1EA73723" w14:textId="77777777" w:rsidR="00CE2D7B" w:rsidRPr="00A42CA7" w:rsidRDefault="00A370A1">
            <w:pPr>
              <w:pStyle w:val="SMCAffiliation"/>
              <w:snapToGrid w:val="0"/>
              <w:rPr>
                <w:sz w:val="20"/>
                <w:lang w:val="en-US"/>
              </w:rPr>
            </w:pPr>
            <w:r w:rsidRPr="00A42CA7">
              <w:rPr>
                <w:sz w:val="20"/>
                <w:lang w:val="en-US"/>
              </w:rPr>
              <w:t>Affiliation3</w:t>
            </w:r>
          </w:p>
          <w:p w14:paraId="0FFAEAA5" w14:textId="77777777" w:rsidR="00CE2D7B" w:rsidRPr="00A42CA7" w:rsidRDefault="00D91F06">
            <w:pPr>
              <w:pStyle w:val="SMCAffiliation"/>
              <w:rPr>
                <w:lang w:val="en-US"/>
              </w:rPr>
            </w:pPr>
            <w:hyperlink r:id="rId10" w:history="1">
              <w:r w:rsidR="00A370A1" w:rsidRPr="00A42CA7">
                <w:rPr>
                  <w:rStyle w:val="Hyperlink"/>
                  <w:rFonts w:ascii="Courier New" w:hAnsi="Courier New"/>
                  <w:lang w:val="en-US"/>
                </w:rPr>
                <w:t>author3@smcnetwork.org</w:t>
              </w:r>
            </w:hyperlink>
          </w:p>
        </w:tc>
      </w:tr>
    </w:tbl>
    <w:p w14:paraId="6A2AE510" w14:textId="77777777" w:rsidR="00CE2D7B" w:rsidRPr="00A42CA7" w:rsidRDefault="00D91F06">
      <w:pPr>
        <w:sectPr w:rsidR="00CE2D7B" w:rsidRPr="00A42CA7">
          <w:pgSz w:w="11905" w:h="16837"/>
          <w:pgMar w:top="1145" w:right="1077" w:bottom="1418" w:left="1077" w:header="720" w:footer="720" w:gutter="0"/>
          <w:cols w:space="720"/>
          <w:docGrid w:linePitch="272"/>
        </w:sectPr>
      </w:pPr>
    </w:p>
    <w:p w14:paraId="0AA27EAB" w14:textId="77777777" w:rsidR="00CE2D7B" w:rsidRPr="00A42CA7" w:rsidRDefault="00A370A1">
      <w:pPr>
        <w:pStyle w:val="AbstractHeading"/>
      </w:pPr>
      <w:r w:rsidRPr="00A42CA7">
        <w:lastRenderedPageBreak/>
        <w:t>ABSTRACT</w:t>
      </w:r>
    </w:p>
    <w:p w14:paraId="16E21029" w14:textId="77777777" w:rsidR="00CE2D7B" w:rsidRPr="00A42CA7" w:rsidRDefault="00A370A1">
      <w:pPr>
        <w:pStyle w:val="BodyText"/>
        <w:spacing w:before="120" w:line="252" w:lineRule="auto"/>
      </w:pPr>
      <w:r w:rsidRPr="00A42CA7">
        <w:t>The abstract should be placed at the top left column and should contain about 150–200 words.</w:t>
      </w:r>
    </w:p>
    <w:p w14:paraId="7992A48C" w14:textId="7C08D21A" w:rsidR="00CE2D7B" w:rsidRPr="00A42CA7" w:rsidRDefault="00A370A1">
      <w:pPr>
        <w:pStyle w:val="First-LevelHeadings"/>
      </w:pPr>
      <w:r w:rsidRPr="00A42CA7">
        <w:t>I</w:t>
      </w:r>
      <w:r w:rsidR="00110846" w:rsidRPr="00110846">
        <w:t xml:space="preserve"> </w:t>
      </w:r>
      <w:r w:rsidR="00110846">
        <w:t>SMAC SMC 2013 I</w:t>
      </w:r>
      <w:r w:rsidRPr="00A42CA7">
        <w:t>NTRODUCTION</w:t>
      </w:r>
    </w:p>
    <w:p w14:paraId="09BF7CC8" w14:textId="08266F12" w:rsidR="00CE2D7B" w:rsidRDefault="00A370A1" w:rsidP="00CE2D7B">
      <w:pPr>
        <w:pStyle w:val="BodyText"/>
      </w:pPr>
      <w:r>
        <w:t>This template includes all the information about forma</w:t>
      </w:r>
      <w:r>
        <w:t>t</w:t>
      </w:r>
      <w:r w:rsidR="006A71D5">
        <w:t xml:space="preserve">ting manuscripts for the </w:t>
      </w:r>
      <w:r w:rsidR="00110846">
        <w:t>SMAC SMC 2013</w:t>
      </w:r>
      <w:r>
        <w:t xml:space="preserve"> Conference. Please use either LATEX (strongly encouraged) or Office templates when preparing your submission. Please follow these guidelines to give the final proceedings a uniform look. If you have any quest</w:t>
      </w:r>
      <w:r w:rsidR="006A71D5">
        <w:t xml:space="preserve">ions, please contact the </w:t>
      </w:r>
      <w:r w:rsidR="00110846">
        <w:t>SMAC SMC 2013</w:t>
      </w:r>
      <w:r>
        <w:t xml:space="preserve"> Organizers.</w:t>
      </w:r>
    </w:p>
    <w:p w14:paraId="1222CA1E" w14:textId="0B2D270F" w:rsidR="00CE2D7B" w:rsidRPr="00A42CA7" w:rsidRDefault="00A370A1" w:rsidP="00CE2D7B">
      <w:pPr>
        <w:pStyle w:val="BodyText"/>
        <w:ind w:firstLine="142"/>
      </w:pPr>
      <w:r>
        <w:t>This template can</w:t>
      </w:r>
      <w:r w:rsidR="006A71D5">
        <w:t xml:space="preserve"> be downloaded from the SMC 2012</w:t>
      </w:r>
      <w:r>
        <w:t xml:space="preserve"> web site (</w:t>
      </w:r>
      <w:r w:rsidR="00110846">
        <w:rPr>
          <w:rFonts w:ascii="Courier New" w:hAnsi="Courier New"/>
        </w:rPr>
        <w:t>http://smc2013</w:t>
      </w:r>
      <w:r w:rsidRPr="001C17A7">
        <w:rPr>
          <w:rFonts w:ascii="Courier New" w:hAnsi="Courier New"/>
        </w:rPr>
        <w:t>.smcnetwork.org</w:t>
      </w:r>
      <w:r>
        <w:t>).</w:t>
      </w:r>
    </w:p>
    <w:p w14:paraId="5BB0A2FC" w14:textId="77777777" w:rsidR="00CE2D7B" w:rsidRPr="00A42CA7" w:rsidRDefault="00A370A1">
      <w:pPr>
        <w:pStyle w:val="First-LevelHeadings"/>
      </w:pPr>
      <w:r w:rsidRPr="00A42CA7">
        <w:t>PAGE size AND FORMAT</w:t>
      </w:r>
    </w:p>
    <w:p w14:paraId="22697F55" w14:textId="77777777" w:rsidR="00CE2D7B" w:rsidRPr="00A42CA7" w:rsidRDefault="00A370A1" w:rsidP="00CE2D7B">
      <w:pPr>
        <w:pStyle w:val="BodyText"/>
      </w:pPr>
      <w:r w:rsidRPr="002B4BB3">
        <w:t xml:space="preserve">The proceedings will be formatted as </w:t>
      </w:r>
      <w:r w:rsidRPr="002B4BB3">
        <w:rPr>
          <w:u w:val="single"/>
        </w:rPr>
        <w:t>portrait A4-size paper (21.0cm x 29.7cm).</w:t>
      </w:r>
      <w:r w:rsidRPr="002B4BB3">
        <w:t xml:space="preserve"> </w:t>
      </w:r>
      <w:r w:rsidRPr="00A42CA7">
        <w:t>All material on each page should fit within a rectangle of 17.2cm x 25.2cm, ce</w:t>
      </w:r>
      <w:r w:rsidRPr="00A42CA7">
        <w:t>n</w:t>
      </w:r>
      <w:r w:rsidRPr="00A42CA7">
        <w:t xml:space="preserve">tered on the page, beginning 2.0cm from the top of the page and ending with 2.5cm from the bottom. The left and right margins should be 1.9cm. The text should be in two 8.2cm columns with a 0.8cm gutter. All </w:t>
      </w:r>
      <w:r w:rsidRPr="001C17A7">
        <w:rPr>
          <w:i/>
          <w:iCs/>
        </w:rPr>
        <w:t>text</w:t>
      </w:r>
      <w:r w:rsidRPr="00A42CA7">
        <w:t xml:space="preserve"> must be in a two-column format, and justified.</w:t>
      </w:r>
    </w:p>
    <w:p w14:paraId="444694EE" w14:textId="77777777" w:rsidR="00CE2D7B" w:rsidRPr="00A42CA7" w:rsidRDefault="00A370A1" w:rsidP="00CE2D7B">
      <w:pPr>
        <w:pStyle w:val="BodyText"/>
        <w:ind w:firstLine="142"/>
      </w:pPr>
      <w:r w:rsidRPr="001C17A7">
        <w:t xml:space="preserve">The maximum allowed length is </w:t>
      </w:r>
      <w:r w:rsidRPr="00325428">
        <w:rPr>
          <w:b/>
        </w:rPr>
        <w:t>8 pages</w:t>
      </w:r>
      <w:r w:rsidRPr="001C17A7">
        <w:t xml:space="preserve"> (for both oral and poster presentations). However a length of </w:t>
      </w:r>
      <w:r w:rsidRPr="00325428">
        <w:rPr>
          <w:b/>
        </w:rPr>
        <w:t>6 pages</w:t>
      </w:r>
      <w:r w:rsidRPr="001C17A7">
        <w:t xml:space="preserve"> is </w:t>
      </w:r>
      <w:r w:rsidRPr="001C17A7">
        <w:rPr>
          <w:u w:val="single"/>
        </w:rPr>
        <w:t>strongly encouraged.</w:t>
      </w:r>
    </w:p>
    <w:p w14:paraId="62CC3903" w14:textId="77777777" w:rsidR="00CE2D7B" w:rsidRPr="00A42CA7" w:rsidRDefault="00A370A1">
      <w:pPr>
        <w:pStyle w:val="First-LevelHeadings"/>
      </w:pPr>
      <w:r w:rsidRPr="00A42CA7">
        <w:t>Typeset Text</w:t>
      </w:r>
    </w:p>
    <w:p w14:paraId="4FB41E07" w14:textId="77777777" w:rsidR="00CE2D7B" w:rsidRPr="00A42CA7" w:rsidRDefault="00A370A1">
      <w:pPr>
        <w:pStyle w:val="Second-LevelHeadings"/>
      </w:pPr>
      <w:r w:rsidRPr="00A42CA7">
        <w:t>Normal or Body Text</w:t>
      </w:r>
    </w:p>
    <w:p w14:paraId="4BF0C8A3" w14:textId="77777777" w:rsidR="00CE2D7B" w:rsidRPr="00A42CA7" w:rsidRDefault="00A370A1">
      <w:pPr>
        <w:pStyle w:val="BodyText"/>
        <w:spacing w:before="120" w:line="252" w:lineRule="auto"/>
      </w:pPr>
      <w:r w:rsidRPr="00A42CA7">
        <w:t>Please use a 10pt (point) Times font. Sans-serif or non-proportional fonts can be used only for special purposes, such as distinguishing source code text.</w:t>
      </w:r>
    </w:p>
    <w:p w14:paraId="6F4DE3BD" w14:textId="77777777" w:rsidR="00CE2D7B" w:rsidRPr="00A42CA7" w:rsidRDefault="00A370A1" w:rsidP="00CE2D7B">
      <w:pPr>
        <w:pStyle w:val="BodyText"/>
        <w:spacing w:line="252" w:lineRule="auto"/>
        <w:ind w:firstLine="142"/>
      </w:pPr>
      <w:r w:rsidRPr="00A42CA7">
        <w:t>The first paragraph in each section should not be i</w:t>
      </w:r>
      <w:r w:rsidRPr="00A42CA7">
        <w:t>n</w:t>
      </w:r>
      <w:r w:rsidRPr="00A42CA7">
        <w:t>dented, but all other paragraphs should be.</w:t>
      </w:r>
    </w:p>
    <w:p w14:paraId="1A26B14A" w14:textId="77777777" w:rsidR="00CE2D7B" w:rsidRPr="00A42CA7" w:rsidRDefault="00A370A1">
      <w:pPr>
        <w:pStyle w:val="Second-LevelHeadings"/>
      </w:pPr>
      <w:r w:rsidRPr="00A42CA7">
        <w:t>Title and Authors</w:t>
      </w:r>
    </w:p>
    <w:p w14:paraId="596C1F73" w14:textId="77777777" w:rsidR="00CE2D7B" w:rsidRPr="00A42CA7" w:rsidRDefault="00A370A1">
      <w:pPr>
        <w:pStyle w:val="BodyText"/>
        <w:spacing w:before="120" w:line="252" w:lineRule="auto"/>
      </w:pPr>
      <w:r w:rsidRPr="00A42CA7">
        <w:t xml:space="preserve">The title is 16pt Times, bold, caps, upper case, centered. Authors’ names are centered. The lead author’s name is to be listed first (left-most), and the co-authors’ names </w:t>
      </w:r>
      <w:r w:rsidRPr="00A42CA7">
        <w:lastRenderedPageBreak/>
        <w:t>after. If the addresses for all authors are the same, include the address only once, centered. If the authors have di</w:t>
      </w:r>
      <w:r w:rsidRPr="00A42CA7">
        <w:t>f</w:t>
      </w:r>
      <w:r w:rsidRPr="00A42CA7">
        <w:t>ferent addresses, put the addresses, evenly spaced, under each authors’ name.</w:t>
      </w:r>
    </w:p>
    <w:p w14:paraId="23FF6821" w14:textId="77777777" w:rsidR="00CE2D7B" w:rsidRPr="00A42CA7" w:rsidRDefault="00A370A1">
      <w:pPr>
        <w:pStyle w:val="Second-LevelHeadings"/>
      </w:pPr>
      <w:r w:rsidRPr="00A42CA7">
        <w:t>First Page Copyright Notice</w:t>
      </w:r>
    </w:p>
    <w:p w14:paraId="184A7C4D" w14:textId="77777777" w:rsidR="00CE2D7B" w:rsidRPr="00A42CA7" w:rsidRDefault="00A370A1">
      <w:pPr>
        <w:pStyle w:val="BodyText"/>
        <w:spacing w:before="120" w:line="252" w:lineRule="auto"/>
      </w:pPr>
      <w:r w:rsidRPr="00A42CA7">
        <w:t>Please include the copyright notice exactly as it appears here in the lower left-hand corner of the page. It is set in 8pt Times.</w:t>
      </w:r>
    </w:p>
    <w:p w14:paraId="7C8F664B" w14:textId="77777777" w:rsidR="00CE2D7B" w:rsidRPr="00A42CA7" w:rsidRDefault="00A370A1">
      <w:pPr>
        <w:pStyle w:val="Second-LevelHeadings"/>
      </w:pPr>
      <w:r w:rsidRPr="00A42CA7">
        <w:t>Page Numbering, Headers and Footers</w:t>
      </w:r>
    </w:p>
    <w:p w14:paraId="245440A9" w14:textId="77777777" w:rsidR="00CE2D7B" w:rsidRPr="00A42CA7" w:rsidRDefault="00A370A1">
      <w:pPr>
        <w:pStyle w:val="BodyText"/>
        <w:spacing w:before="120" w:line="252" w:lineRule="auto"/>
      </w:pPr>
      <w:r w:rsidRPr="00A42CA7">
        <w:t>Do not include headers, footers or page numbers in your submission. These will be added electronically at a later stage, when the publications are assembled.</w:t>
      </w:r>
    </w:p>
    <w:p w14:paraId="4F415F25" w14:textId="77777777" w:rsidR="00CE2D7B" w:rsidRPr="00A42CA7" w:rsidRDefault="00A370A1">
      <w:pPr>
        <w:pStyle w:val="First-LevelHeadings"/>
      </w:pPr>
      <w:r w:rsidRPr="00A42CA7">
        <w:t>headings</w:t>
      </w:r>
    </w:p>
    <w:p w14:paraId="19EC00C9" w14:textId="77777777" w:rsidR="00CE2D7B" w:rsidRPr="00A42CA7" w:rsidRDefault="00A370A1">
      <w:pPr>
        <w:pStyle w:val="BodyText"/>
        <w:spacing w:before="120" w:line="252" w:lineRule="auto"/>
      </w:pPr>
      <w:r w:rsidRPr="00A42CA7">
        <w:t>First level headings are in Times 12pt bold, centered with 1 line of space above the section head, and 1/2 space b</w:t>
      </w:r>
      <w:r w:rsidRPr="00A42CA7">
        <w:t>e</w:t>
      </w:r>
      <w:r w:rsidRPr="00A42CA7">
        <w:t>low it. For a section header immediately followed by a subsection header, the space should be merged.</w:t>
      </w:r>
    </w:p>
    <w:p w14:paraId="0DE6D98B" w14:textId="77777777" w:rsidR="00CE2D7B" w:rsidRPr="00A42CA7" w:rsidRDefault="00A370A1">
      <w:pPr>
        <w:pStyle w:val="Second-LevelHeadings"/>
      </w:pPr>
      <w:r w:rsidRPr="00A42CA7">
        <w:t>Second Level Headings</w:t>
      </w:r>
    </w:p>
    <w:p w14:paraId="6C3457A6" w14:textId="77777777" w:rsidR="00CE2D7B" w:rsidRPr="00A42CA7" w:rsidRDefault="00A370A1">
      <w:pPr>
        <w:pStyle w:val="BodyText"/>
        <w:spacing w:before="120" w:line="252" w:lineRule="auto"/>
      </w:pPr>
      <w:r w:rsidRPr="00A42CA7">
        <w:t>Second level headings are in Times 10pt bold, flush left, with 1 line of space above the section head, and 1/2 space below it. The first letter of each significant word is cap</w:t>
      </w:r>
      <w:r w:rsidRPr="00A42CA7">
        <w:t>i</w:t>
      </w:r>
      <w:r w:rsidRPr="00A42CA7">
        <w:t>talized.</w:t>
      </w:r>
    </w:p>
    <w:p w14:paraId="2F137750" w14:textId="77777777" w:rsidR="00CE2D7B" w:rsidRPr="00A42CA7" w:rsidRDefault="00A370A1">
      <w:pPr>
        <w:pStyle w:val="Third-LevelHeadinds"/>
      </w:pPr>
      <w:r w:rsidRPr="00A42CA7">
        <w:t>Third and Further Level Headings</w:t>
      </w:r>
    </w:p>
    <w:p w14:paraId="18D50338" w14:textId="77777777" w:rsidR="00CE2D7B" w:rsidRPr="00A42CA7" w:rsidRDefault="00A370A1">
      <w:pPr>
        <w:pStyle w:val="BodyText"/>
        <w:spacing w:before="120" w:line="252" w:lineRule="auto"/>
      </w:pPr>
      <w:r w:rsidRPr="00A42CA7">
        <w:t>Third level headings are in Times 10pt italic, flush left, with 1/2 line of space above the section head, and 1/2 space below it. The first letter of each significant word is capitalized.</w:t>
      </w:r>
    </w:p>
    <w:p w14:paraId="3EE935F0" w14:textId="77777777" w:rsidR="00CE2D7B" w:rsidRPr="00A42CA7" w:rsidRDefault="00A370A1">
      <w:pPr>
        <w:pStyle w:val="BodyText"/>
        <w:spacing w:line="252" w:lineRule="auto"/>
        <w:ind w:firstLine="227"/>
      </w:pPr>
      <w:r w:rsidRPr="00A42CA7">
        <w:t>Using more than three levels of headings is strongly discouraged.</w:t>
      </w:r>
    </w:p>
    <w:p w14:paraId="13C713AE" w14:textId="77777777" w:rsidR="00CE2D7B" w:rsidRPr="00A42CA7" w:rsidRDefault="00A370A1">
      <w:pPr>
        <w:pStyle w:val="First-LevelHeadings"/>
      </w:pPr>
      <w:r w:rsidRPr="00A42CA7">
        <w:t>Floats and equations</w:t>
      </w:r>
    </w:p>
    <w:p w14:paraId="574AA55E" w14:textId="77777777" w:rsidR="00CE2D7B" w:rsidRPr="00A42CA7" w:rsidRDefault="00A370A1" w:rsidP="00CE2D7B">
      <w:pPr>
        <w:pStyle w:val="Second-LevelHeadings"/>
      </w:pPr>
      <w:r w:rsidRPr="00A42CA7">
        <w:t>Equations</w:t>
      </w:r>
    </w:p>
    <w:p w14:paraId="65B6F8F6" w14:textId="77777777" w:rsidR="00CE2D7B" w:rsidRPr="00A42CA7" w:rsidRDefault="006A71D5">
      <w:pPr>
        <w:pStyle w:val="BodyText"/>
        <w:spacing w:before="120" w:line="252" w:lineRule="auto"/>
      </w:pPr>
      <w:r>
        <w:rPr>
          <w:noProof/>
          <w:lang w:eastAsia="en-US"/>
        </w:rPr>
        <mc:AlternateContent>
          <mc:Choice Requires="wps">
            <w:drawing>
              <wp:anchor distT="0" distB="0" distL="114935" distR="114935" simplePos="0" relativeHeight="251657728" behindDoc="0" locked="0" layoutInCell="1" allowOverlap="1" wp14:anchorId="182A8106" wp14:editId="31A48A10">
                <wp:simplePos x="0" y="0"/>
                <wp:positionH relativeFrom="column">
                  <wp:posOffset>-3275965</wp:posOffset>
                </wp:positionH>
                <wp:positionV relativeFrom="paragraph">
                  <wp:posOffset>1061720</wp:posOffset>
                </wp:positionV>
                <wp:extent cx="3025775" cy="918845"/>
                <wp:effectExtent l="635" t="0" r="0" b="63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775" cy="918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DB4AC4" w14:textId="5EF69CAC" w:rsidR="00CE2D7B" w:rsidRPr="001C17A7" w:rsidRDefault="00110846">
                            <w:pPr>
                              <w:autoSpaceDE w:val="0"/>
                              <w:spacing w:line="300" w:lineRule="auto"/>
                              <w:rPr>
                                <w:i/>
                                <w:iCs/>
                                <w:sz w:val="16"/>
                                <w:szCs w:val="16"/>
                                <w:lang w:val="es-ES"/>
                              </w:rPr>
                            </w:pPr>
                            <w:r>
                              <w:rPr>
                                <w:i/>
                                <w:iCs/>
                                <w:sz w:val="16"/>
                                <w:szCs w:val="16"/>
                                <w:lang w:val="es-ES"/>
                              </w:rPr>
                              <w:t>Copyright: © 2013</w:t>
                            </w:r>
                            <w:r w:rsidR="00A370A1" w:rsidRPr="001C17A7">
                              <w:rPr>
                                <w:i/>
                                <w:iCs/>
                                <w:sz w:val="16"/>
                                <w:szCs w:val="16"/>
                                <w:lang w:val="es-ES"/>
                              </w:rPr>
                              <w:t xml:space="preserve"> First author et al. This is an open-access article dis- tributed under the terms of the </w:t>
                            </w:r>
                            <w:hyperlink r:id="rId11" w:history="1">
                              <w:r w:rsidR="00A370A1" w:rsidRPr="001C17A7">
                                <w:rPr>
                                  <w:rStyle w:val="Hyperlink"/>
                                  <w:rFonts w:ascii="Times New Roman" w:hAnsi="Times New Roman"/>
                                  <w:i/>
                                  <w:iCs/>
                                  <w:color w:val="8064A2"/>
                                  <w:sz w:val="16"/>
                                  <w:szCs w:val="16"/>
                                  <w:u w:val="single"/>
                                  <w:lang w:val="es-ES"/>
                                </w:rPr>
                                <w:t>Creative Commons Attribution License 3.0 Unported</w:t>
                              </w:r>
                            </w:hyperlink>
                            <w:r w:rsidR="00A370A1" w:rsidRPr="001C17A7">
                              <w:rPr>
                                <w:i/>
                                <w:iCs/>
                                <w:sz w:val="16"/>
                                <w:szCs w:val="16"/>
                                <w:lang w:val="es-ES"/>
                              </w:rPr>
                              <w:t>, which permits unrestricted use, distribution, and reproduction in any medium, provided the original author and source are credited.</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257.9pt;margin-top:83.6pt;width:238.25pt;height:72.35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" stroked="f">
                <v:textbox inset="0,2mm,0,0">
                  <w:txbxContent>
                    <w:p w14:paraId="3CDB4AC4" w14:textId="5EF69CAC" w:rsidR="00CE2D7B" w:rsidRPr="001C17A7" w:rsidRDefault="00110846">
                      <w:pPr>
                        <w:autoSpaceDE w:val="0"/>
                        <w:spacing w:line="300" w:lineRule="auto"/>
                        <w:rPr>
                          <w:i/>
                          <w:iCs/>
                          <w:sz w:val="16"/>
                          <w:szCs w:val="16"/>
                          <w:lang w:val="es-ES"/>
                        </w:rPr>
                      </w:pPr>
                      <w:r>
                        <w:rPr>
                          <w:i/>
                          <w:iCs/>
                          <w:sz w:val="16"/>
                          <w:szCs w:val="16"/>
                          <w:lang w:val="es-ES"/>
                        </w:rPr>
                        <w:t>Copyright: © 2013</w:t>
                      </w:r>
                      <w:r w:rsidR="00A370A1" w:rsidRPr="001C17A7">
                        <w:rPr>
                          <w:i/>
                          <w:iCs/>
                          <w:sz w:val="16"/>
                          <w:szCs w:val="16"/>
                          <w:lang w:val="es-ES"/>
                        </w:rPr>
                        <w:t xml:space="preserve"> </w:t>
                      </w:r>
                      <w:proofErr w:type="spellStart"/>
                      <w:r w:rsidR="00A370A1" w:rsidRPr="001C17A7">
                        <w:rPr>
                          <w:i/>
                          <w:iCs/>
                          <w:sz w:val="16"/>
                          <w:szCs w:val="16"/>
                          <w:lang w:val="es-ES"/>
                        </w:rPr>
                        <w:t>First</w:t>
                      </w:r>
                      <w:proofErr w:type="spellEnd"/>
                      <w:r w:rsidR="00A370A1" w:rsidRPr="001C17A7">
                        <w:rPr>
                          <w:i/>
                          <w:iCs/>
                          <w:sz w:val="16"/>
                          <w:szCs w:val="16"/>
                          <w:lang w:val="es-ES"/>
                        </w:rPr>
                        <w:t xml:space="preserve"> </w:t>
                      </w:r>
                      <w:proofErr w:type="spellStart"/>
                      <w:r w:rsidR="00A370A1" w:rsidRPr="001C17A7">
                        <w:rPr>
                          <w:i/>
                          <w:iCs/>
                          <w:sz w:val="16"/>
                          <w:szCs w:val="16"/>
                          <w:lang w:val="es-ES"/>
                        </w:rPr>
                        <w:t>author</w:t>
                      </w:r>
                      <w:proofErr w:type="spellEnd"/>
                      <w:r w:rsidR="00A370A1" w:rsidRPr="001C17A7">
                        <w:rPr>
                          <w:i/>
                          <w:iCs/>
                          <w:sz w:val="16"/>
                          <w:szCs w:val="16"/>
                          <w:lang w:val="es-ES"/>
                        </w:rPr>
                        <w:t xml:space="preserve"> et al. </w:t>
                      </w:r>
                      <w:proofErr w:type="spellStart"/>
                      <w:r w:rsidR="00A370A1" w:rsidRPr="001C17A7">
                        <w:rPr>
                          <w:i/>
                          <w:iCs/>
                          <w:sz w:val="16"/>
                          <w:szCs w:val="16"/>
                          <w:lang w:val="es-ES"/>
                        </w:rPr>
                        <w:t>This</w:t>
                      </w:r>
                      <w:proofErr w:type="spellEnd"/>
                      <w:r w:rsidR="00A370A1" w:rsidRPr="001C17A7">
                        <w:rPr>
                          <w:i/>
                          <w:iCs/>
                          <w:sz w:val="16"/>
                          <w:szCs w:val="16"/>
                          <w:lang w:val="es-ES"/>
                        </w:rPr>
                        <w:t xml:space="preserve"> </w:t>
                      </w:r>
                      <w:proofErr w:type="spellStart"/>
                      <w:r w:rsidR="00A370A1" w:rsidRPr="001C17A7">
                        <w:rPr>
                          <w:i/>
                          <w:iCs/>
                          <w:sz w:val="16"/>
                          <w:szCs w:val="16"/>
                          <w:lang w:val="es-ES"/>
                        </w:rPr>
                        <w:t>is</w:t>
                      </w:r>
                      <w:proofErr w:type="spellEnd"/>
                      <w:r w:rsidR="00A370A1" w:rsidRPr="001C17A7">
                        <w:rPr>
                          <w:i/>
                          <w:iCs/>
                          <w:sz w:val="16"/>
                          <w:szCs w:val="16"/>
                          <w:lang w:val="es-ES"/>
                        </w:rPr>
                        <w:t xml:space="preserve"> </w:t>
                      </w:r>
                      <w:proofErr w:type="spellStart"/>
                      <w:r w:rsidR="00A370A1" w:rsidRPr="001C17A7">
                        <w:rPr>
                          <w:i/>
                          <w:iCs/>
                          <w:sz w:val="16"/>
                          <w:szCs w:val="16"/>
                          <w:lang w:val="es-ES"/>
                        </w:rPr>
                        <w:t>an</w:t>
                      </w:r>
                      <w:proofErr w:type="spellEnd"/>
                      <w:r w:rsidR="00A370A1" w:rsidRPr="001C17A7">
                        <w:rPr>
                          <w:i/>
                          <w:iCs/>
                          <w:sz w:val="16"/>
                          <w:szCs w:val="16"/>
                          <w:lang w:val="es-ES"/>
                        </w:rPr>
                        <w:t xml:space="preserve"> open-</w:t>
                      </w:r>
                      <w:proofErr w:type="spellStart"/>
                      <w:r w:rsidR="00A370A1" w:rsidRPr="001C17A7">
                        <w:rPr>
                          <w:i/>
                          <w:iCs/>
                          <w:sz w:val="16"/>
                          <w:szCs w:val="16"/>
                          <w:lang w:val="es-ES"/>
                        </w:rPr>
                        <w:t>access</w:t>
                      </w:r>
                      <w:proofErr w:type="spellEnd"/>
                      <w:r w:rsidR="00A370A1" w:rsidRPr="001C17A7">
                        <w:rPr>
                          <w:i/>
                          <w:iCs/>
                          <w:sz w:val="16"/>
                          <w:szCs w:val="16"/>
                          <w:lang w:val="es-ES"/>
                        </w:rPr>
                        <w:t xml:space="preserve"> </w:t>
                      </w:r>
                      <w:proofErr w:type="spellStart"/>
                      <w:r w:rsidR="00A370A1" w:rsidRPr="001C17A7">
                        <w:rPr>
                          <w:i/>
                          <w:iCs/>
                          <w:sz w:val="16"/>
                          <w:szCs w:val="16"/>
                          <w:lang w:val="es-ES"/>
                        </w:rPr>
                        <w:t>article</w:t>
                      </w:r>
                      <w:proofErr w:type="spellEnd"/>
                      <w:r w:rsidR="00A370A1" w:rsidRPr="001C17A7">
                        <w:rPr>
                          <w:i/>
                          <w:iCs/>
                          <w:sz w:val="16"/>
                          <w:szCs w:val="16"/>
                          <w:lang w:val="es-ES"/>
                        </w:rPr>
                        <w:t xml:space="preserve"> </w:t>
                      </w:r>
                      <w:proofErr w:type="spellStart"/>
                      <w:r w:rsidR="00A370A1" w:rsidRPr="001C17A7">
                        <w:rPr>
                          <w:i/>
                          <w:iCs/>
                          <w:sz w:val="16"/>
                          <w:szCs w:val="16"/>
                          <w:lang w:val="es-ES"/>
                        </w:rPr>
                        <w:t>dis</w:t>
                      </w:r>
                      <w:proofErr w:type="spellEnd"/>
                      <w:r w:rsidR="00A370A1" w:rsidRPr="001C17A7">
                        <w:rPr>
                          <w:i/>
                          <w:iCs/>
                          <w:sz w:val="16"/>
                          <w:szCs w:val="16"/>
                          <w:lang w:val="es-ES"/>
                        </w:rPr>
                        <w:t xml:space="preserve">- </w:t>
                      </w:r>
                      <w:proofErr w:type="spellStart"/>
                      <w:r w:rsidR="00A370A1" w:rsidRPr="001C17A7">
                        <w:rPr>
                          <w:i/>
                          <w:iCs/>
                          <w:sz w:val="16"/>
                          <w:szCs w:val="16"/>
                          <w:lang w:val="es-ES"/>
                        </w:rPr>
                        <w:t>tributed</w:t>
                      </w:r>
                      <w:proofErr w:type="spellEnd"/>
                      <w:r w:rsidR="00A370A1" w:rsidRPr="001C17A7">
                        <w:rPr>
                          <w:i/>
                          <w:iCs/>
                          <w:sz w:val="16"/>
                          <w:szCs w:val="16"/>
                          <w:lang w:val="es-ES"/>
                        </w:rPr>
                        <w:t xml:space="preserve"> </w:t>
                      </w:r>
                      <w:proofErr w:type="spellStart"/>
                      <w:r w:rsidR="00A370A1" w:rsidRPr="001C17A7">
                        <w:rPr>
                          <w:i/>
                          <w:iCs/>
                          <w:sz w:val="16"/>
                          <w:szCs w:val="16"/>
                          <w:lang w:val="es-ES"/>
                        </w:rPr>
                        <w:t>under</w:t>
                      </w:r>
                      <w:proofErr w:type="spellEnd"/>
                      <w:r w:rsidR="00A370A1" w:rsidRPr="001C17A7">
                        <w:rPr>
                          <w:i/>
                          <w:iCs/>
                          <w:sz w:val="16"/>
                          <w:szCs w:val="16"/>
                          <w:lang w:val="es-ES"/>
                        </w:rPr>
                        <w:t xml:space="preserve"> </w:t>
                      </w:r>
                      <w:proofErr w:type="spellStart"/>
                      <w:r w:rsidR="00A370A1" w:rsidRPr="001C17A7">
                        <w:rPr>
                          <w:i/>
                          <w:iCs/>
                          <w:sz w:val="16"/>
                          <w:szCs w:val="16"/>
                          <w:lang w:val="es-ES"/>
                        </w:rPr>
                        <w:t>the</w:t>
                      </w:r>
                      <w:proofErr w:type="spellEnd"/>
                      <w:r w:rsidR="00A370A1" w:rsidRPr="001C17A7">
                        <w:rPr>
                          <w:i/>
                          <w:iCs/>
                          <w:sz w:val="16"/>
                          <w:szCs w:val="16"/>
                          <w:lang w:val="es-ES"/>
                        </w:rPr>
                        <w:t xml:space="preserve"> </w:t>
                      </w:r>
                      <w:proofErr w:type="spellStart"/>
                      <w:r w:rsidR="00A370A1" w:rsidRPr="001C17A7">
                        <w:rPr>
                          <w:i/>
                          <w:iCs/>
                          <w:sz w:val="16"/>
                          <w:szCs w:val="16"/>
                          <w:lang w:val="es-ES"/>
                        </w:rPr>
                        <w:t>terms</w:t>
                      </w:r>
                      <w:proofErr w:type="spellEnd"/>
                      <w:r w:rsidR="00A370A1" w:rsidRPr="001C17A7">
                        <w:rPr>
                          <w:i/>
                          <w:iCs/>
                          <w:sz w:val="16"/>
                          <w:szCs w:val="16"/>
                          <w:lang w:val="es-ES"/>
                        </w:rPr>
                        <w:t xml:space="preserve"> of </w:t>
                      </w:r>
                      <w:proofErr w:type="spellStart"/>
                      <w:r w:rsidR="00A370A1" w:rsidRPr="001C17A7">
                        <w:rPr>
                          <w:i/>
                          <w:iCs/>
                          <w:sz w:val="16"/>
                          <w:szCs w:val="16"/>
                          <w:lang w:val="es-ES"/>
                        </w:rPr>
                        <w:t>the</w:t>
                      </w:r>
                      <w:proofErr w:type="spellEnd"/>
                      <w:r w:rsidR="00A370A1" w:rsidRPr="001C17A7">
                        <w:rPr>
                          <w:i/>
                          <w:iCs/>
                          <w:sz w:val="16"/>
                          <w:szCs w:val="16"/>
                          <w:lang w:val="es-ES"/>
                        </w:rPr>
                        <w:t xml:space="preserve"> </w:t>
                      </w:r>
                      <w:hyperlink r:id="rId12" w:history="1">
                        <w:proofErr w:type="spellStart"/>
                        <w:r w:rsidR="00A370A1" w:rsidRPr="001C17A7">
                          <w:rPr>
                            <w:rStyle w:val="Hyperlink"/>
                            <w:rFonts w:ascii="Times New Roman" w:hAnsi="Times New Roman"/>
                            <w:i/>
                            <w:iCs/>
                            <w:color w:val="8064A2"/>
                            <w:sz w:val="16"/>
                            <w:szCs w:val="16"/>
                            <w:u w:val="single"/>
                            <w:lang w:val="es-ES"/>
                          </w:rPr>
                          <w:t>Creative</w:t>
                        </w:r>
                        <w:proofErr w:type="spellEnd"/>
                        <w:r w:rsidR="00A370A1" w:rsidRPr="001C17A7">
                          <w:rPr>
                            <w:rStyle w:val="Hyperlink"/>
                            <w:rFonts w:ascii="Times New Roman" w:hAnsi="Times New Roman"/>
                            <w:i/>
                            <w:iCs/>
                            <w:color w:val="8064A2"/>
                            <w:sz w:val="16"/>
                            <w:szCs w:val="16"/>
                            <w:u w:val="single"/>
                            <w:lang w:val="es-ES"/>
                          </w:rPr>
                          <w:t xml:space="preserve"> </w:t>
                        </w:r>
                        <w:proofErr w:type="spellStart"/>
                        <w:r w:rsidR="00A370A1" w:rsidRPr="001C17A7">
                          <w:rPr>
                            <w:rStyle w:val="Hyperlink"/>
                            <w:rFonts w:ascii="Times New Roman" w:hAnsi="Times New Roman"/>
                            <w:i/>
                            <w:iCs/>
                            <w:color w:val="8064A2"/>
                            <w:sz w:val="16"/>
                            <w:szCs w:val="16"/>
                            <w:u w:val="single"/>
                            <w:lang w:val="es-ES"/>
                          </w:rPr>
                          <w:t>Commons</w:t>
                        </w:r>
                        <w:proofErr w:type="spellEnd"/>
                        <w:r w:rsidR="00A370A1" w:rsidRPr="001C17A7">
                          <w:rPr>
                            <w:rStyle w:val="Hyperlink"/>
                            <w:rFonts w:ascii="Times New Roman" w:hAnsi="Times New Roman"/>
                            <w:i/>
                            <w:iCs/>
                            <w:color w:val="8064A2"/>
                            <w:sz w:val="16"/>
                            <w:szCs w:val="16"/>
                            <w:u w:val="single"/>
                            <w:lang w:val="es-ES"/>
                          </w:rPr>
                          <w:t xml:space="preserve"> </w:t>
                        </w:r>
                        <w:proofErr w:type="spellStart"/>
                        <w:r w:rsidR="00A370A1" w:rsidRPr="001C17A7">
                          <w:rPr>
                            <w:rStyle w:val="Hyperlink"/>
                            <w:rFonts w:ascii="Times New Roman" w:hAnsi="Times New Roman"/>
                            <w:i/>
                            <w:iCs/>
                            <w:color w:val="8064A2"/>
                            <w:sz w:val="16"/>
                            <w:szCs w:val="16"/>
                            <w:u w:val="single"/>
                            <w:lang w:val="es-ES"/>
                          </w:rPr>
                          <w:t>Attribution</w:t>
                        </w:r>
                        <w:proofErr w:type="spellEnd"/>
                        <w:r w:rsidR="00A370A1" w:rsidRPr="001C17A7">
                          <w:rPr>
                            <w:rStyle w:val="Hyperlink"/>
                            <w:rFonts w:ascii="Times New Roman" w:hAnsi="Times New Roman"/>
                            <w:i/>
                            <w:iCs/>
                            <w:color w:val="8064A2"/>
                            <w:sz w:val="16"/>
                            <w:szCs w:val="16"/>
                            <w:u w:val="single"/>
                            <w:lang w:val="es-ES"/>
                          </w:rPr>
                          <w:t xml:space="preserve"> </w:t>
                        </w:r>
                        <w:proofErr w:type="spellStart"/>
                        <w:r w:rsidR="00A370A1" w:rsidRPr="001C17A7">
                          <w:rPr>
                            <w:rStyle w:val="Hyperlink"/>
                            <w:rFonts w:ascii="Times New Roman" w:hAnsi="Times New Roman"/>
                            <w:i/>
                            <w:iCs/>
                            <w:color w:val="8064A2"/>
                            <w:sz w:val="16"/>
                            <w:szCs w:val="16"/>
                            <w:u w:val="single"/>
                            <w:lang w:val="es-ES"/>
                          </w:rPr>
                          <w:t>License</w:t>
                        </w:r>
                        <w:proofErr w:type="spellEnd"/>
                        <w:r w:rsidR="00A370A1" w:rsidRPr="001C17A7">
                          <w:rPr>
                            <w:rStyle w:val="Hyperlink"/>
                            <w:rFonts w:ascii="Times New Roman" w:hAnsi="Times New Roman"/>
                            <w:i/>
                            <w:iCs/>
                            <w:color w:val="8064A2"/>
                            <w:sz w:val="16"/>
                            <w:szCs w:val="16"/>
                            <w:u w:val="single"/>
                            <w:lang w:val="es-ES"/>
                          </w:rPr>
                          <w:t xml:space="preserve"> 3.0 </w:t>
                        </w:r>
                        <w:proofErr w:type="spellStart"/>
                        <w:r w:rsidR="00A370A1" w:rsidRPr="001C17A7">
                          <w:rPr>
                            <w:rStyle w:val="Hyperlink"/>
                            <w:rFonts w:ascii="Times New Roman" w:hAnsi="Times New Roman"/>
                            <w:i/>
                            <w:iCs/>
                            <w:color w:val="8064A2"/>
                            <w:sz w:val="16"/>
                            <w:szCs w:val="16"/>
                            <w:u w:val="single"/>
                            <w:lang w:val="es-ES"/>
                          </w:rPr>
                          <w:t>Unported</w:t>
                        </w:r>
                        <w:proofErr w:type="spellEnd"/>
                      </w:hyperlink>
                      <w:r w:rsidR="00A370A1" w:rsidRPr="001C17A7">
                        <w:rPr>
                          <w:i/>
                          <w:iCs/>
                          <w:sz w:val="16"/>
                          <w:szCs w:val="16"/>
                          <w:lang w:val="es-ES"/>
                        </w:rPr>
                        <w:t xml:space="preserve">, </w:t>
                      </w:r>
                      <w:proofErr w:type="spellStart"/>
                      <w:r w:rsidR="00A370A1" w:rsidRPr="001C17A7">
                        <w:rPr>
                          <w:i/>
                          <w:iCs/>
                          <w:sz w:val="16"/>
                          <w:szCs w:val="16"/>
                          <w:lang w:val="es-ES"/>
                        </w:rPr>
                        <w:t>which</w:t>
                      </w:r>
                      <w:proofErr w:type="spellEnd"/>
                      <w:r w:rsidR="00A370A1" w:rsidRPr="001C17A7">
                        <w:rPr>
                          <w:i/>
                          <w:iCs/>
                          <w:sz w:val="16"/>
                          <w:szCs w:val="16"/>
                          <w:lang w:val="es-ES"/>
                        </w:rPr>
                        <w:t xml:space="preserve"> </w:t>
                      </w:r>
                      <w:proofErr w:type="spellStart"/>
                      <w:r w:rsidR="00A370A1" w:rsidRPr="001C17A7">
                        <w:rPr>
                          <w:i/>
                          <w:iCs/>
                          <w:sz w:val="16"/>
                          <w:szCs w:val="16"/>
                          <w:lang w:val="es-ES"/>
                        </w:rPr>
                        <w:t>permits</w:t>
                      </w:r>
                      <w:proofErr w:type="spellEnd"/>
                      <w:r w:rsidR="00A370A1" w:rsidRPr="001C17A7">
                        <w:rPr>
                          <w:i/>
                          <w:iCs/>
                          <w:sz w:val="16"/>
                          <w:szCs w:val="16"/>
                          <w:lang w:val="es-ES"/>
                        </w:rPr>
                        <w:t xml:space="preserve"> </w:t>
                      </w:r>
                      <w:proofErr w:type="spellStart"/>
                      <w:r w:rsidR="00A370A1" w:rsidRPr="001C17A7">
                        <w:rPr>
                          <w:i/>
                          <w:iCs/>
                          <w:sz w:val="16"/>
                          <w:szCs w:val="16"/>
                          <w:lang w:val="es-ES"/>
                        </w:rPr>
                        <w:t>unrestricted</w:t>
                      </w:r>
                      <w:proofErr w:type="spellEnd"/>
                      <w:r w:rsidR="00A370A1" w:rsidRPr="001C17A7">
                        <w:rPr>
                          <w:i/>
                          <w:iCs/>
                          <w:sz w:val="16"/>
                          <w:szCs w:val="16"/>
                          <w:lang w:val="es-ES"/>
                        </w:rPr>
                        <w:t xml:space="preserve"> use, </w:t>
                      </w:r>
                      <w:proofErr w:type="spellStart"/>
                      <w:r w:rsidR="00A370A1" w:rsidRPr="001C17A7">
                        <w:rPr>
                          <w:i/>
                          <w:iCs/>
                          <w:sz w:val="16"/>
                          <w:szCs w:val="16"/>
                          <w:lang w:val="es-ES"/>
                        </w:rPr>
                        <w:t>distribution</w:t>
                      </w:r>
                      <w:proofErr w:type="spellEnd"/>
                      <w:r w:rsidR="00A370A1" w:rsidRPr="001C17A7">
                        <w:rPr>
                          <w:i/>
                          <w:iCs/>
                          <w:sz w:val="16"/>
                          <w:szCs w:val="16"/>
                          <w:lang w:val="es-ES"/>
                        </w:rPr>
                        <w:t xml:space="preserve">, and </w:t>
                      </w:r>
                      <w:proofErr w:type="spellStart"/>
                      <w:r w:rsidR="00A370A1" w:rsidRPr="001C17A7">
                        <w:rPr>
                          <w:i/>
                          <w:iCs/>
                          <w:sz w:val="16"/>
                          <w:szCs w:val="16"/>
                          <w:lang w:val="es-ES"/>
                        </w:rPr>
                        <w:t>reproduction</w:t>
                      </w:r>
                      <w:proofErr w:type="spellEnd"/>
                      <w:r w:rsidR="00A370A1" w:rsidRPr="001C17A7">
                        <w:rPr>
                          <w:i/>
                          <w:iCs/>
                          <w:sz w:val="16"/>
                          <w:szCs w:val="16"/>
                          <w:lang w:val="es-ES"/>
                        </w:rPr>
                        <w:t xml:space="preserve"> in </w:t>
                      </w:r>
                      <w:proofErr w:type="spellStart"/>
                      <w:r w:rsidR="00A370A1" w:rsidRPr="001C17A7">
                        <w:rPr>
                          <w:i/>
                          <w:iCs/>
                          <w:sz w:val="16"/>
                          <w:szCs w:val="16"/>
                          <w:lang w:val="es-ES"/>
                        </w:rPr>
                        <w:t>any</w:t>
                      </w:r>
                      <w:proofErr w:type="spellEnd"/>
                      <w:r w:rsidR="00A370A1" w:rsidRPr="001C17A7">
                        <w:rPr>
                          <w:i/>
                          <w:iCs/>
                          <w:sz w:val="16"/>
                          <w:szCs w:val="16"/>
                          <w:lang w:val="es-ES"/>
                        </w:rPr>
                        <w:t xml:space="preserve"> </w:t>
                      </w:r>
                      <w:proofErr w:type="spellStart"/>
                      <w:r w:rsidR="00A370A1" w:rsidRPr="001C17A7">
                        <w:rPr>
                          <w:i/>
                          <w:iCs/>
                          <w:sz w:val="16"/>
                          <w:szCs w:val="16"/>
                          <w:lang w:val="es-ES"/>
                        </w:rPr>
                        <w:t>medium</w:t>
                      </w:r>
                      <w:proofErr w:type="spellEnd"/>
                      <w:r w:rsidR="00A370A1" w:rsidRPr="001C17A7">
                        <w:rPr>
                          <w:i/>
                          <w:iCs/>
                          <w:sz w:val="16"/>
                          <w:szCs w:val="16"/>
                          <w:lang w:val="es-ES"/>
                        </w:rPr>
                        <w:t xml:space="preserve">, </w:t>
                      </w:r>
                      <w:proofErr w:type="spellStart"/>
                      <w:r w:rsidR="00A370A1" w:rsidRPr="001C17A7">
                        <w:rPr>
                          <w:i/>
                          <w:iCs/>
                          <w:sz w:val="16"/>
                          <w:szCs w:val="16"/>
                          <w:lang w:val="es-ES"/>
                        </w:rPr>
                        <w:t>provided</w:t>
                      </w:r>
                      <w:proofErr w:type="spellEnd"/>
                      <w:r w:rsidR="00A370A1" w:rsidRPr="001C17A7">
                        <w:rPr>
                          <w:i/>
                          <w:iCs/>
                          <w:sz w:val="16"/>
                          <w:szCs w:val="16"/>
                          <w:lang w:val="es-ES"/>
                        </w:rPr>
                        <w:t xml:space="preserve"> </w:t>
                      </w:r>
                      <w:proofErr w:type="spellStart"/>
                      <w:r w:rsidR="00A370A1" w:rsidRPr="001C17A7">
                        <w:rPr>
                          <w:i/>
                          <w:iCs/>
                          <w:sz w:val="16"/>
                          <w:szCs w:val="16"/>
                          <w:lang w:val="es-ES"/>
                        </w:rPr>
                        <w:t>the</w:t>
                      </w:r>
                      <w:proofErr w:type="spellEnd"/>
                      <w:r w:rsidR="00A370A1" w:rsidRPr="001C17A7">
                        <w:rPr>
                          <w:i/>
                          <w:iCs/>
                          <w:sz w:val="16"/>
                          <w:szCs w:val="16"/>
                          <w:lang w:val="es-ES"/>
                        </w:rPr>
                        <w:t xml:space="preserve"> original </w:t>
                      </w:r>
                      <w:proofErr w:type="spellStart"/>
                      <w:r w:rsidR="00A370A1" w:rsidRPr="001C17A7">
                        <w:rPr>
                          <w:i/>
                          <w:iCs/>
                          <w:sz w:val="16"/>
                          <w:szCs w:val="16"/>
                          <w:lang w:val="es-ES"/>
                        </w:rPr>
                        <w:t>author</w:t>
                      </w:r>
                      <w:proofErr w:type="spellEnd"/>
                      <w:r w:rsidR="00A370A1" w:rsidRPr="001C17A7">
                        <w:rPr>
                          <w:i/>
                          <w:iCs/>
                          <w:sz w:val="16"/>
                          <w:szCs w:val="16"/>
                          <w:lang w:val="es-ES"/>
                        </w:rPr>
                        <w:t xml:space="preserve"> and </w:t>
                      </w:r>
                      <w:proofErr w:type="spellStart"/>
                      <w:r w:rsidR="00A370A1" w:rsidRPr="001C17A7">
                        <w:rPr>
                          <w:i/>
                          <w:iCs/>
                          <w:sz w:val="16"/>
                          <w:szCs w:val="16"/>
                          <w:lang w:val="es-ES"/>
                        </w:rPr>
                        <w:t>source</w:t>
                      </w:r>
                      <w:proofErr w:type="spellEnd"/>
                      <w:r w:rsidR="00A370A1" w:rsidRPr="001C17A7">
                        <w:rPr>
                          <w:i/>
                          <w:iCs/>
                          <w:sz w:val="16"/>
                          <w:szCs w:val="16"/>
                          <w:lang w:val="es-ES"/>
                        </w:rPr>
                        <w:t xml:space="preserve"> are </w:t>
                      </w:r>
                      <w:proofErr w:type="spellStart"/>
                      <w:r w:rsidR="00A370A1" w:rsidRPr="001C17A7">
                        <w:rPr>
                          <w:i/>
                          <w:iCs/>
                          <w:sz w:val="16"/>
                          <w:szCs w:val="16"/>
                          <w:lang w:val="es-ES"/>
                        </w:rPr>
                        <w:t>credited</w:t>
                      </w:r>
                      <w:proofErr w:type="spellEnd"/>
                      <w:r w:rsidR="00A370A1" w:rsidRPr="001C17A7">
                        <w:rPr>
                          <w:i/>
                          <w:iCs/>
                          <w:sz w:val="16"/>
                          <w:szCs w:val="16"/>
                          <w:lang w:val="es-ES"/>
                        </w:rPr>
                        <w:t>.</w:t>
                      </w:r>
                    </w:p>
                  </w:txbxContent>
                </v:textbox>
                <w10:wrap type="square"/>
              </v:shape>
            </w:pict>
          </mc:Fallback>
        </mc:AlternateContent>
      </w:r>
      <w:r w:rsidR="00A370A1" w:rsidRPr="00A42CA7">
        <w:t>Equations should be placed on separated lines and nu</w:t>
      </w:r>
      <w:r w:rsidR="00A370A1" w:rsidRPr="00A42CA7">
        <w:t>m</w:t>
      </w:r>
      <w:r w:rsidR="00A370A1" w:rsidRPr="00A42CA7">
        <w:t>bered. The number should be on the right side, in pare</w:t>
      </w:r>
      <w:r w:rsidR="00A370A1" w:rsidRPr="00A42CA7">
        <w:t>n</w:t>
      </w:r>
      <w:r w:rsidR="00A370A1" w:rsidRPr="00A42CA7">
        <w:t>theses.</w:t>
      </w:r>
    </w:p>
    <w:p w14:paraId="3779F233" w14:textId="77777777" w:rsidR="00CE2D7B" w:rsidRPr="00A42CA7" w:rsidRDefault="00A370A1" w:rsidP="00CE2D7B">
      <w:pPr>
        <w:pStyle w:val="BodyText"/>
        <w:spacing w:before="120" w:line="252" w:lineRule="auto"/>
        <w:jc w:val="right"/>
      </w:pPr>
      <w:r w:rsidRPr="00A42CA7">
        <w:rPr>
          <w:position w:val="-5"/>
        </w:rPr>
        <w:object w:dxaOrig="844" w:dyaOrig="302" w14:anchorId="10515B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5pt;height:15.3pt" o:ole="" filled="t">
            <v:fill color2="black"/>
            <v:imagedata r:id="rId13" o:title=""/>
            <v:textbox inset="0,0,0,0"/>
          </v:shape>
          <o:OLEObject Type="Embed" ProgID="Equation.3" ShapeID="_x0000_i1025" DrawAspect="Content" ObjectID="_1298450237" r:id="rId14"/>
        </w:object>
      </w:r>
      <w:r w:rsidRPr="00A42CA7">
        <w:t xml:space="preserve">                                   (1)</w:t>
      </w:r>
    </w:p>
    <w:p w14:paraId="5C4D5987" w14:textId="77777777" w:rsidR="00CE2D7B" w:rsidRPr="00A42CA7" w:rsidRDefault="00D91F06"/>
    <w:p w14:paraId="1E70896E" w14:textId="77777777" w:rsidR="00CE2D7B" w:rsidRPr="00A42CA7" w:rsidRDefault="00D91F06"/>
    <w:tbl>
      <w:tblPr>
        <w:tblW w:w="0" w:type="auto"/>
        <w:jc w:val="center"/>
        <w:tblInd w:w="-360" w:type="dxa"/>
        <w:tblLayout w:type="fixed"/>
        <w:tblLook w:val="0000" w:firstRow="0" w:lastRow="0" w:firstColumn="0" w:lastColumn="0" w:noHBand="0" w:noVBand="0"/>
      </w:tblPr>
      <w:tblGrid>
        <w:gridCol w:w="1858"/>
        <w:gridCol w:w="1578"/>
      </w:tblGrid>
      <w:tr w:rsidR="00CE2D7B" w:rsidRPr="00A42CA7" w14:paraId="0ADDC262" w14:textId="77777777" w:rsidTr="00110846">
        <w:trPr>
          <w:cantSplit/>
          <w:trHeight w:val="268"/>
          <w:jc w:val="center"/>
        </w:trPr>
        <w:tc>
          <w:tcPr>
            <w:tcW w:w="1858" w:type="dxa"/>
            <w:tcBorders>
              <w:top w:val="single" w:sz="4" w:space="0" w:color="000000"/>
              <w:left w:val="single" w:sz="4" w:space="0" w:color="000000"/>
              <w:bottom w:val="single" w:sz="4" w:space="0" w:color="000000"/>
            </w:tcBorders>
          </w:tcPr>
          <w:p w14:paraId="5E54FE53" w14:textId="77777777" w:rsidR="00CE2D7B" w:rsidRPr="00A42CA7" w:rsidRDefault="00A370A1">
            <w:pPr>
              <w:pStyle w:val="BodyText"/>
              <w:snapToGrid w:val="0"/>
              <w:spacing w:line="252" w:lineRule="auto"/>
            </w:pPr>
            <w:r w:rsidRPr="00A42CA7">
              <w:lastRenderedPageBreak/>
              <w:t>String value</w:t>
            </w:r>
          </w:p>
        </w:tc>
        <w:tc>
          <w:tcPr>
            <w:tcW w:w="1578" w:type="dxa"/>
            <w:tcBorders>
              <w:top w:val="single" w:sz="4" w:space="0" w:color="000000"/>
              <w:left w:val="single" w:sz="4" w:space="0" w:color="000000"/>
              <w:bottom w:val="single" w:sz="4" w:space="0" w:color="000000"/>
              <w:right w:val="single" w:sz="4" w:space="0" w:color="000000"/>
            </w:tcBorders>
          </w:tcPr>
          <w:p w14:paraId="7DADAD49" w14:textId="77777777" w:rsidR="00CE2D7B" w:rsidRPr="00A42CA7" w:rsidRDefault="00A370A1">
            <w:pPr>
              <w:pStyle w:val="BodyText"/>
              <w:snapToGrid w:val="0"/>
              <w:spacing w:line="252" w:lineRule="auto"/>
            </w:pPr>
            <w:r w:rsidRPr="00A42CA7">
              <w:t>Numeric value</w:t>
            </w:r>
          </w:p>
        </w:tc>
      </w:tr>
      <w:tr w:rsidR="00CE2D7B" w:rsidRPr="00A42CA7" w14:paraId="6CA56A3B" w14:textId="77777777" w:rsidTr="00110846">
        <w:trPr>
          <w:cantSplit/>
          <w:trHeight w:val="174"/>
          <w:jc w:val="center"/>
        </w:trPr>
        <w:tc>
          <w:tcPr>
            <w:tcW w:w="1858" w:type="dxa"/>
            <w:tcBorders>
              <w:top w:val="single" w:sz="4" w:space="0" w:color="000000"/>
              <w:left w:val="single" w:sz="4" w:space="0" w:color="000000"/>
              <w:bottom w:val="single" w:sz="4" w:space="0" w:color="000000"/>
            </w:tcBorders>
          </w:tcPr>
          <w:p w14:paraId="7876DCA0" w14:textId="0009BE0C" w:rsidR="00CE2D7B" w:rsidRPr="00A42CA7" w:rsidRDefault="00A370A1">
            <w:pPr>
              <w:pStyle w:val="BodyText"/>
              <w:snapToGrid w:val="0"/>
              <w:spacing w:line="252" w:lineRule="auto"/>
            </w:pPr>
            <w:r w:rsidRPr="00A42CA7">
              <w:t xml:space="preserve">Hello </w:t>
            </w:r>
            <w:r w:rsidR="00110846">
              <w:t xml:space="preserve">SMAC </w:t>
            </w:r>
            <w:r w:rsidRPr="00A42CA7">
              <w:t>SMC</w:t>
            </w:r>
          </w:p>
        </w:tc>
        <w:tc>
          <w:tcPr>
            <w:tcW w:w="1578" w:type="dxa"/>
            <w:tcBorders>
              <w:top w:val="single" w:sz="4" w:space="0" w:color="000000"/>
              <w:left w:val="single" w:sz="4" w:space="0" w:color="000000"/>
              <w:bottom w:val="single" w:sz="4" w:space="0" w:color="000000"/>
              <w:right w:val="single" w:sz="4" w:space="0" w:color="000000"/>
            </w:tcBorders>
          </w:tcPr>
          <w:p w14:paraId="02FADAB8" w14:textId="4F656613" w:rsidR="00CE2D7B" w:rsidRPr="00A42CA7" w:rsidRDefault="00A370A1">
            <w:pPr>
              <w:pStyle w:val="BodyText"/>
              <w:keepNext/>
              <w:snapToGrid w:val="0"/>
              <w:spacing w:line="252" w:lineRule="auto"/>
            </w:pPr>
            <w:r>
              <w:t>201</w:t>
            </w:r>
            <w:r w:rsidR="00110846">
              <w:t>3</w:t>
            </w:r>
          </w:p>
        </w:tc>
      </w:tr>
    </w:tbl>
    <w:p w14:paraId="20E94BC7" w14:textId="77777777" w:rsidR="00CE2D7B" w:rsidRPr="00A42CA7" w:rsidRDefault="00A370A1">
      <w:pPr>
        <w:pStyle w:val="Caption"/>
        <w:spacing w:before="200" w:line="252" w:lineRule="auto"/>
        <w:ind w:left="0" w:right="-14"/>
        <w:rPr>
          <w:sz w:val="20"/>
        </w:rPr>
      </w:pPr>
      <w:r w:rsidRPr="00A42CA7">
        <w:rPr>
          <w:b/>
          <w:sz w:val="20"/>
        </w:rPr>
        <w:t xml:space="preserve">Table </w:t>
      </w:r>
      <w:r w:rsidRPr="00A42CA7">
        <w:rPr>
          <w:b/>
          <w:sz w:val="20"/>
        </w:rPr>
        <w:fldChar w:fldCharType="begin"/>
      </w:r>
      <w:r w:rsidRPr="00A42CA7">
        <w:rPr>
          <w:b/>
          <w:sz w:val="20"/>
        </w:rPr>
        <w:instrText xml:space="preserve"> SEQ "Tabla" \*Arabic </w:instrText>
      </w:r>
      <w:r w:rsidRPr="00A42CA7">
        <w:rPr>
          <w:b/>
          <w:sz w:val="20"/>
        </w:rPr>
        <w:fldChar w:fldCharType="separate"/>
      </w:r>
      <w:r w:rsidR="005B7905">
        <w:rPr>
          <w:b/>
          <w:noProof/>
          <w:sz w:val="20"/>
        </w:rPr>
        <w:t>1</w:t>
      </w:r>
      <w:r w:rsidRPr="00A42CA7">
        <w:rPr>
          <w:b/>
          <w:sz w:val="20"/>
        </w:rPr>
        <w:fldChar w:fldCharType="end"/>
      </w:r>
      <w:r w:rsidRPr="00A42CA7">
        <w:rPr>
          <w:b/>
          <w:sz w:val="20"/>
        </w:rPr>
        <w:t>.</w:t>
      </w:r>
      <w:r w:rsidRPr="00A42CA7">
        <w:rPr>
          <w:sz w:val="20"/>
        </w:rPr>
        <w:t xml:space="preserve"> Table captions should be placed below the table.</w:t>
      </w:r>
    </w:p>
    <w:p w14:paraId="310CE2E4" w14:textId="253EFB93" w:rsidR="00CE2D7B" w:rsidRPr="00A42CA7" w:rsidRDefault="00517B88">
      <w:pPr>
        <w:pStyle w:val="BodyText"/>
        <w:keepNext/>
        <w:spacing w:before="120" w:line="252" w:lineRule="auto"/>
        <w:jc w:val="center"/>
        <w:rPr>
          <w:b/>
        </w:rPr>
      </w:pPr>
      <w:r>
        <w:rPr>
          <w:b/>
          <w:noProof/>
          <w:lang w:eastAsia="en-US"/>
        </w:rPr>
        <w:drawing>
          <wp:inline distT="0" distB="0" distL="0" distR="0" wp14:anchorId="7C4602AD" wp14:editId="7F4E356A">
            <wp:extent cx="2951480" cy="20859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pdf"/>
                    <pic:cNvPicPr/>
                  </pic:nvPicPr>
                  <pic:blipFill>
                    <a:blip r:embed="rId15">
                      <a:extLst>
                        <a:ext uri="{28A0092B-C50C-407E-A947-70E740481C1C}">
                          <a14:useLocalDpi xmlns:a14="http://schemas.microsoft.com/office/drawing/2010/main" val="0"/>
                        </a:ext>
                      </a:extLst>
                    </a:blip>
                    <a:stretch>
                      <a:fillRect/>
                    </a:stretch>
                  </pic:blipFill>
                  <pic:spPr>
                    <a:xfrm>
                      <a:off x="0" y="0"/>
                      <a:ext cx="2951480" cy="2085975"/>
                    </a:xfrm>
                    <a:prstGeom prst="rect">
                      <a:avLst/>
                    </a:prstGeom>
                  </pic:spPr>
                </pic:pic>
              </a:graphicData>
            </a:graphic>
          </wp:inline>
        </w:drawing>
      </w:r>
    </w:p>
    <w:p w14:paraId="56691740" w14:textId="79C8141B" w:rsidR="00CE2D7B" w:rsidRPr="00517B88" w:rsidRDefault="00A370A1" w:rsidP="00517B88">
      <w:pPr>
        <w:pStyle w:val="Caption"/>
      </w:pPr>
      <w:r w:rsidRPr="00517B88">
        <w:rPr>
          <w:b/>
        </w:rPr>
        <w:t xml:space="preserve">Figure </w:t>
      </w:r>
      <w:r w:rsidRPr="00517B88">
        <w:rPr>
          <w:b/>
        </w:rPr>
        <w:fldChar w:fldCharType="begin"/>
      </w:r>
      <w:r w:rsidRPr="00517B88">
        <w:rPr>
          <w:b/>
        </w:rPr>
        <w:instrText xml:space="preserve"> SEQ "Ilustración" \*Arabic </w:instrText>
      </w:r>
      <w:r w:rsidRPr="00517B88">
        <w:rPr>
          <w:b/>
        </w:rPr>
        <w:fldChar w:fldCharType="separate"/>
      </w:r>
      <w:r w:rsidR="005B7905">
        <w:rPr>
          <w:b/>
          <w:noProof/>
        </w:rPr>
        <w:t>1</w:t>
      </w:r>
      <w:r w:rsidRPr="00517B88">
        <w:rPr>
          <w:b/>
        </w:rPr>
        <w:fldChar w:fldCharType="end"/>
      </w:r>
      <w:r w:rsidRPr="00517B88">
        <w:t xml:space="preserve">. </w:t>
      </w:r>
      <w:r w:rsidR="00517B88" w:rsidRPr="00517B88">
        <w:t>Figure captions should be placed below the figure, exactly like this. This photo shows the KTH main courtyard that you will walk through every</w:t>
      </w:r>
      <w:r w:rsidR="007B2538">
        <w:t xml:space="preserve"> </w:t>
      </w:r>
      <w:r w:rsidR="00517B88" w:rsidRPr="00517B88">
        <w:t>day during SMAC SMC 2013.</w:t>
      </w:r>
    </w:p>
    <w:p w14:paraId="18ADC499" w14:textId="77777777" w:rsidR="00CE2D7B" w:rsidRPr="00A42CA7" w:rsidRDefault="00A370A1">
      <w:pPr>
        <w:pStyle w:val="Second-LevelHeadings"/>
      </w:pPr>
      <w:r w:rsidRPr="00A42CA7">
        <w:t>Figures, Tables, and Captions</w:t>
      </w:r>
    </w:p>
    <w:p w14:paraId="5D5BECF5" w14:textId="77777777" w:rsidR="00CE2D7B" w:rsidRPr="001C17A7" w:rsidRDefault="00A370A1" w:rsidP="00CE2D7B">
      <w:pPr>
        <w:pStyle w:val="BodyText"/>
      </w:pPr>
      <w:r w:rsidRPr="001C17A7">
        <w:t>All artwork must be centered, neat, clean, and legible. All lines should be very dark for purposes of reproduction and artwork should not be hand-drawn. The proceedings will be distributed in electronic form only, therefore color figures are allowed. However, you may want to check that your figures are understandable even if they are printed in black-and-white.</w:t>
      </w:r>
    </w:p>
    <w:p w14:paraId="2A9E68DE" w14:textId="77777777" w:rsidR="00CE2D7B" w:rsidRPr="001C17A7" w:rsidRDefault="00A370A1" w:rsidP="00CE2D7B">
      <w:pPr>
        <w:pStyle w:val="BodyText"/>
        <w:ind w:firstLine="142"/>
        <w:rPr>
          <w:bCs/>
        </w:rPr>
      </w:pPr>
      <w:r w:rsidRPr="001C17A7">
        <w:rPr>
          <w:bCs/>
        </w:rPr>
        <w:t>Numbers and captions of figures and tables always ap- pear below the figure/table. Leave 1 line space between the figure or table and the caption. Figure and tables are numbered consecutively. Captions should be Times 10pt. Place tables/figures in text as close to the reference as possible, and preferably at the top of the page.</w:t>
      </w:r>
    </w:p>
    <w:p w14:paraId="1A29DBC6" w14:textId="77777777" w:rsidR="00CE2D7B" w:rsidRPr="001C17A7" w:rsidRDefault="00A370A1" w:rsidP="00CE2D7B">
      <w:pPr>
        <w:pStyle w:val="BodyText"/>
        <w:ind w:firstLine="142"/>
        <w:rPr>
          <w:bCs/>
        </w:rPr>
      </w:pPr>
      <w:r w:rsidRPr="001C17A7">
        <w:rPr>
          <w:bCs/>
        </w:rPr>
        <w:t>Always refer to tables and figures in the main text, for example: see Figure 1 and Table 1. Figures and tables may extend across both columns to a maximum width of 17.2cm.</w:t>
      </w:r>
    </w:p>
    <w:p w14:paraId="52E10D93" w14:textId="77777777" w:rsidR="00CE2D7B" w:rsidRPr="001C17A7" w:rsidRDefault="00A370A1" w:rsidP="00CE2D7B">
      <w:pPr>
        <w:pStyle w:val="BodyText"/>
        <w:ind w:firstLine="142"/>
        <w:rPr>
          <w:b/>
          <w:bCs/>
        </w:rPr>
      </w:pPr>
      <w:r w:rsidRPr="001C17A7">
        <w:rPr>
          <w:bCs/>
        </w:rPr>
        <w:t xml:space="preserve">Vectorial figures are preferred. For example when using </w:t>
      </w:r>
      <w:r w:rsidRPr="001C17A7">
        <w:rPr>
          <w:rFonts w:ascii="Courier New" w:hAnsi="Courier New"/>
          <w:bCs/>
        </w:rPr>
        <w:t>Matlab</w:t>
      </w:r>
      <w:r w:rsidRPr="001C17A7">
        <w:rPr>
          <w:bCs/>
        </w:rPr>
        <w:t>, export using either Postscript or PDF format. Also, in order to optimize readability, the font size of text within a figure should be at list identical to footnote font size. If bitmap figures are used, please make sure that the resolution is enough for print quality.</w:t>
      </w:r>
    </w:p>
    <w:p w14:paraId="1ED2A7A8" w14:textId="77777777" w:rsidR="00CE2D7B" w:rsidRPr="00A42CA7" w:rsidRDefault="00A370A1" w:rsidP="00CE2D7B">
      <w:pPr>
        <w:pStyle w:val="Second-LevelHeadings"/>
      </w:pPr>
      <w:r w:rsidRPr="00A42CA7">
        <w:t>Footnotes</w:t>
      </w:r>
    </w:p>
    <w:p w14:paraId="1276970D" w14:textId="77777777" w:rsidR="00CE2D7B" w:rsidRPr="00A42CA7" w:rsidRDefault="00A370A1" w:rsidP="00CE2D7B">
      <w:pPr>
        <w:pStyle w:val="BodyText"/>
      </w:pPr>
      <w:r w:rsidRPr="00A42CA7">
        <w:t>Indicate footnotes with a number in the text.</w:t>
      </w:r>
      <w:r w:rsidRPr="00A42CA7">
        <w:rPr>
          <w:rStyle w:val="FootnoteCharacters"/>
        </w:rPr>
        <w:footnoteReference w:id="1"/>
      </w:r>
      <w:r w:rsidRPr="00A42CA7">
        <w:t xml:space="preserve"> Use 8pt type for footnotes. Place the footnotes at the bottom of the page on which they appear. Precede the footnote with a 0.5pt horizontal rule.</w:t>
      </w:r>
    </w:p>
    <w:p w14:paraId="6A8D77FB" w14:textId="77777777" w:rsidR="00CE2D7B" w:rsidRPr="00A42CA7" w:rsidRDefault="00A370A1">
      <w:pPr>
        <w:pStyle w:val="First-LevelHeadings"/>
      </w:pPr>
      <w:r w:rsidRPr="00A42CA7">
        <w:lastRenderedPageBreak/>
        <w:t>Citations</w:t>
      </w:r>
    </w:p>
    <w:p w14:paraId="5040C31B" w14:textId="77777777" w:rsidR="00CE2D7B" w:rsidRPr="00A42CA7" w:rsidRDefault="00A370A1" w:rsidP="00CE2D7B">
      <w:pPr>
        <w:pStyle w:val="BodyText"/>
      </w:pPr>
      <w:r w:rsidRPr="00A42CA7">
        <w:t>All bibliographical references should be listed at the end, inside a section named “REFERENCES”.</w:t>
      </w:r>
    </w:p>
    <w:p w14:paraId="5F89C45D" w14:textId="77777777" w:rsidR="00CE2D7B" w:rsidRDefault="00A370A1" w:rsidP="00CE2D7B">
      <w:pPr>
        <w:pStyle w:val="BodyText"/>
        <w:ind w:firstLine="142"/>
      </w:pPr>
      <w:r>
        <w:t>References must be numbered in order of appearance. Please avoid listing references that do not appear in the text.</w:t>
      </w:r>
    </w:p>
    <w:p w14:paraId="433F10A8" w14:textId="77777777" w:rsidR="00CE2D7B" w:rsidRDefault="00A370A1" w:rsidP="00CE2D7B">
      <w:pPr>
        <w:pStyle w:val="BodyText"/>
        <w:ind w:firstLine="142"/>
      </w:pPr>
      <w:r>
        <w:t>Reference numbers should appear within square brac</w:t>
      </w:r>
      <w:r>
        <w:t>k</w:t>
      </w:r>
      <w:r>
        <w:t>ets, such as in [1] or [1, 2, 3].</w:t>
      </w:r>
    </w:p>
    <w:p w14:paraId="656ED3F2" w14:textId="77777777" w:rsidR="00CE2D7B" w:rsidRPr="00A42CA7" w:rsidRDefault="00A370A1" w:rsidP="00CE2D7B">
      <w:pPr>
        <w:pStyle w:val="BodyText"/>
        <w:ind w:firstLine="142"/>
      </w:pPr>
      <w:r>
        <w:t>The reference format is the standard IEEE one. We rec- ommend using BibTeX to create the reference list.</w:t>
      </w:r>
    </w:p>
    <w:p w14:paraId="67C5DFBA" w14:textId="77777777" w:rsidR="00CE2D7B" w:rsidRDefault="00A370A1" w:rsidP="00CE2D7B">
      <w:pPr>
        <w:pStyle w:val="First-LevelHeadings"/>
      </w:pPr>
      <w:r>
        <w:t>CONCLUSIONS</w:t>
      </w:r>
    </w:p>
    <w:p w14:paraId="2D24C33B" w14:textId="43315926" w:rsidR="00CE2D7B" w:rsidRDefault="00A370A1" w:rsidP="00CE2D7B">
      <w:pPr>
        <w:pStyle w:val="BodyText"/>
        <w:spacing w:before="120" w:line="252" w:lineRule="auto"/>
      </w:pPr>
      <w:r>
        <w:t xml:space="preserve">Please, submit full-length papers. Submission is fully electronic and automated through the </w:t>
      </w:r>
      <w:hyperlink r:id="rId16" w:history="1">
        <w:r w:rsidR="00345EB9" w:rsidRPr="00345EB9">
          <w:rPr>
            <w:rStyle w:val="Hyperlink"/>
            <w:rFonts w:ascii="Times New Roman" w:hAnsi="Times New Roman"/>
          </w:rPr>
          <w:t xml:space="preserve">EasyChair </w:t>
        </w:r>
        <w:r w:rsidRPr="00345EB9">
          <w:rPr>
            <w:rStyle w:val="Hyperlink"/>
            <w:rFonts w:ascii="Times New Roman" w:hAnsi="Times New Roman"/>
          </w:rPr>
          <w:t>Submi</w:t>
        </w:r>
        <w:r w:rsidRPr="00345EB9">
          <w:rPr>
            <w:rStyle w:val="Hyperlink"/>
            <w:rFonts w:ascii="Times New Roman" w:hAnsi="Times New Roman"/>
          </w:rPr>
          <w:t>s</w:t>
        </w:r>
        <w:r w:rsidRPr="00345EB9">
          <w:rPr>
            <w:rStyle w:val="Hyperlink"/>
            <w:rFonts w:ascii="Times New Roman" w:hAnsi="Times New Roman"/>
          </w:rPr>
          <w:t>sion System</w:t>
        </w:r>
      </w:hyperlink>
      <w:r>
        <w:t xml:space="preserve">. </w:t>
      </w:r>
      <w:r w:rsidRPr="00325428">
        <w:rPr>
          <w:u w:val="single"/>
        </w:rPr>
        <w:t>Do not</w:t>
      </w:r>
      <w:r>
        <w:t xml:space="preserve"> send papers directly by e-mail.</w:t>
      </w:r>
    </w:p>
    <w:p w14:paraId="76626E0B" w14:textId="77777777" w:rsidR="00CE2D7B" w:rsidRPr="001C17A7" w:rsidRDefault="00A370A1" w:rsidP="00CE2D7B">
      <w:pPr>
        <w:pStyle w:val="BodyText"/>
        <w:spacing w:before="120" w:line="252" w:lineRule="auto"/>
        <w:rPr>
          <w:b/>
        </w:rPr>
      </w:pPr>
      <w:r w:rsidRPr="001C17A7">
        <w:rPr>
          <w:b/>
        </w:rPr>
        <w:t>Acknowledgments</w:t>
      </w:r>
    </w:p>
    <w:p w14:paraId="3924A45E" w14:textId="77777777" w:rsidR="00CE2D7B" w:rsidRPr="00A42CA7" w:rsidRDefault="00A370A1" w:rsidP="00CE2D7B">
      <w:pPr>
        <w:pStyle w:val="BodyText"/>
        <w:spacing w:before="120" w:line="252" w:lineRule="auto"/>
      </w:pPr>
      <w:r>
        <w:t>At the end of the Conclusions, acknowledgements to peo- ple, projects, funding agencies, etc. can be included af- ter the second-level heading “Acknowledgments” (with no numbering).</w:t>
      </w:r>
    </w:p>
    <w:p w14:paraId="4DC2741A" w14:textId="77777777" w:rsidR="00CE2D7B" w:rsidRPr="00A42CA7" w:rsidRDefault="00A370A1">
      <w:pPr>
        <w:pStyle w:val="First-LevelHeadings"/>
      </w:pPr>
      <w:r w:rsidRPr="00A42CA7">
        <w:t>REFERENCES</w:t>
      </w:r>
    </w:p>
    <w:p w14:paraId="37ECEE00" w14:textId="14D58C7D" w:rsidR="00CE2D7B" w:rsidRDefault="00A370A1" w:rsidP="00CE2D7B">
      <w:pPr>
        <w:pStyle w:val="BodyText"/>
        <w:numPr>
          <w:ilvl w:val="0"/>
          <w:numId w:val="2"/>
        </w:numPr>
        <w:suppressAutoHyphens/>
        <w:spacing w:before="120" w:line="252" w:lineRule="auto"/>
      </w:pPr>
      <w:r>
        <w:t>A. Someone, B. Someone, and C. Someone, “The ti- tle of the conf paper,”</w:t>
      </w:r>
      <w:r w:rsidR="005B7905">
        <w:t xml:space="preserve"> in</w:t>
      </w:r>
      <w:r>
        <w:t xml:space="preserve"> </w:t>
      </w:r>
      <w:r w:rsidRPr="005B7905">
        <w:rPr>
          <w:i/>
        </w:rPr>
        <w:t>Proc. Int. Conf. S</w:t>
      </w:r>
      <w:r w:rsidR="00D91F06">
        <w:rPr>
          <w:i/>
        </w:rPr>
        <w:t>ound and Music Computing</w:t>
      </w:r>
      <w:r w:rsidR="000E2ED1">
        <w:t xml:space="preserve">, </w:t>
      </w:r>
      <w:r w:rsidR="00D91F06">
        <w:t>Stockholm</w:t>
      </w:r>
      <w:r w:rsidR="000E2ED1">
        <w:t xml:space="preserve">, </w:t>
      </w:r>
      <w:r w:rsidR="00D91F06">
        <w:t>2013</w:t>
      </w:r>
      <w:bookmarkStart w:id="0" w:name="_GoBack"/>
      <w:bookmarkEnd w:id="0"/>
      <w:r>
        <w:t>, pp.213-218.</w:t>
      </w:r>
    </w:p>
    <w:p w14:paraId="177346B3" w14:textId="1279DEC3" w:rsidR="00CE2D7B" w:rsidRDefault="00A370A1" w:rsidP="00CE2D7B">
      <w:pPr>
        <w:pStyle w:val="BodyText"/>
        <w:numPr>
          <w:ilvl w:val="0"/>
          <w:numId w:val="2"/>
        </w:numPr>
        <w:suppressAutoHyphens/>
        <w:spacing w:before="120" w:line="252" w:lineRule="auto"/>
      </w:pPr>
      <w:r>
        <w:t xml:space="preserve">X. Someone and Y. Someone, </w:t>
      </w:r>
      <w:r w:rsidRPr="005B7905">
        <w:rPr>
          <w:i/>
        </w:rPr>
        <w:t>The Title of the Book</w:t>
      </w:r>
      <w:r w:rsidR="0068454C">
        <w:t>. Springer-Verlag, 2004</w:t>
      </w:r>
      <w:r>
        <w:t>.</w:t>
      </w:r>
    </w:p>
    <w:p w14:paraId="3C6C0C8E" w14:textId="5AE8EF19" w:rsidR="00CE2D7B" w:rsidRPr="00A42CA7" w:rsidRDefault="00A370A1" w:rsidP="00CE2D7B">
      <w:pPr>
        <w:pStyle w:val="BodyText"/>
        <w:numPr>
          <w:ilvl w:val="0"/>
          <w:numId w:val="2"/>
        </w:numPr>
        <w:suppressAutoHyphens/>
        <w:spacing w:before="120" w:line="252" w:lineRule="auto"/>
      </w:pPr>
      <w:r>
        <w:t xml:space="preserve">A. Someone, B. Someone, and C. Someone, “The ti- tle of the journal paper,” </w:t>
      </w:r>
      <w:r w:rsidRPr="005B7905">
        <w:rPr>
          <w:i/>
        </w:rPr>
        <w:t>J. New Music Research</w:t>
      </w:r>
      <w:r>
        <w:t xml:space="preserve">, </w:t>
      </w:r>
      <w:r w:rsidR="00B10A70">
        <w:t xml:space="preserve">vol. 111, no. 22, </w:t>
      </w:r>
      <w:r>
        <w:t>pp. 111–222</w:t>
      </w:r>
      <w:r w:rsidR="0068454C">
        <w:t>, 2009</w:t>
      </w:r>
      <w:r>
        <w:t>.</w:t>
      </w:r>
    </w:p>
    <w:sectPr w:rsidR="00CE2D7B" w:rsidRPr="00A42CA7" w:rsidSect="00CE2D7B">
      <w:type w:val="continuous"/>
      <w:pgSz w:w="11905" w:h="16837"/>
      <w:pgMar w:top="1145" w:right="1077" w:bottom="1418" w:left="1077" w:header="720" w:footer="720" w:gutter="0"/>
      <w:cols w:num="2" w:space="454"/>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420B9D" w14:textId="77777777" w:rsidR="006A71D5" w:rsidRDefault="006A71D5">
      <w:r>
        <w:separator/>
      </w:r>
    </w:p>
  </w:endnote>
  <w:endnote w:type="continuationSeparator" w:id="0">
    <w:p w14:paraId="110D51B5" w14:textId="77777777" w:rsidR="006A71D5" w:rsidRDefault="006A7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iberation Mono">
    <w:altName w:val="Times New Roman"/>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Liberation Sans">
    <w:altName w:val="Times New Roman"/>
    <w:charset w:val="00"/>
    <w:family w:val="auto"/>
    <w:pitch w:val="variable"/>
    <w:sig w:usb0="00000003" w:usb1="00000000" w:usb2="00000000" w:usb3="00000000" w:csb0="00000001" w:csb1="00000000"/>
  </w:font>
  <w:font w:name="DejaVu Sans">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default"/>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10AA6C" w14:textId="77777777" w:rsidR="006A71D5" w:rsidRDefault="006A71D5">
      <w:r>
        <w:separator/>
      </w:r>
    </w:p>
  </w:footnote>
  <w:footnote w:type="continuationSeparator" w:id="0">
    <w:p w14:paraId="309186BB" w14:textId="77777777" w:rsidR="006A71D5" w:rsidRDefault="006A71D5">
      <w:r>
        <w:continuationSeparator/>
      </w:r>
    </w:p>
  </w:footnote>
  <w:footnote w:id="1">
    <w:p w14:paraId="54AD8DB6" w14:textId="77777777" w:rsidR="00CE2D7B" w:rsidRDefault="00A370A1">
      <w:pPr>
        <w:pStyle w:val="BodyText"/>
        <w:rPr>
          <w:sz w:val="16"/>
          <w:szCs w:val="16"/>
        </w:rPr>
      </w:pPr>
      <w:r>
        <w:rPr>
          <w:rStyle w:val="FootnoteCharacters"/>
        </w:rPr>
        <w:footnoteRef/>
      </w:r>
      <w:r>
        <w:rPr>
          <w:sz w:val="16"/>
          <w:szCs w:val="16"/>
        </w:rPr>
        <w:t>This is a footnote.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0"/>
        </w:tabs>
        <w:ind w:left="420" w:hanging="420"/>
      </w:pPr>
    </w:lvl>
    <w:lvl w:ilvl="1">
      <w:start w:val="1"/>
      <w:numFmt w:val="decimal"/>
      <w:lvlText w:val="%1.%2"/>
      <w:lvlJc w:val="left"/>
      <w:pPr>
        <w:tabs>
          <w:tab w:val="num" w:pos="360"/>
        </w:tabs>
        <w:ind w:left="0" w:firstLine="0"/>
      </w:pPr>
    </w:lvl>
    <w:lvl w:ilvl="2">
      <w:start w:val="1"/>
      <w:numFmt w:val="decimal"/>
      <w:suff w:val="space"/>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70"/>
        </w:tabs>
        <w:ind w:left="397" w:hanging="397"/>
      </w:pPr>
    </w:lvl>
  </w:abstractNum>
  <w:abstractNum w:abstractNumId="2">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nsid w:val="00000004"/>
    <w:multiLevelType w:val="singleLevel"/>
    <w:tmpl w:val="00000004"/>
    <w:name w:val="WW8Num4"/>
    <w:lvl w:ilvl="0">
      <w:start w:val="1"/>
      <w:numFmt w:val="decimal"/>
      <w:lvlText w:val="[%1]"/>
      <w:lvlJc w:val="left"/>
      <w:pPr>
        <w:tabs>
          <w:tab w:val="num" w:pos="360"/>
        </w:tabs>
        <w:ind w:left="360" w:hanging="360"/>
      </w:pPr>
    </w:lvl>
  </w:abstractNum>
  <w:abstractNum w:abstractNumId="4">
    <w:nsid w:val="00000005"/>
    <w:multiLevelType w:val="multilevel"/>
    <w:tmpl w:val="00000005"/>
    <w:name w:val="WW8Num5"/>
    <w:lvl w:ilvl="0">
      <w:start w:val="1"/>
      <w:numFmt w:val="none"/>
      <w:suff w:val="nothing"/>
      <w:lvlText w:val=""/>
      <w:lvlJc w:val="left"/>
      <w:pPr>
        <w:tabs>
          <w:tab w:val="num" w:pos="0"/>
        </w:tabs>
        <w:ind w:left="288" w:hanging="288"/>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decimal"/>
      <w:lvlText w:val="%1"/>
      <w:lvlJc w:val="left"/>
      <w:pPr>
        <w:tabs>
          <w:tab w:val="num" w:pos="259"/>
        </w:tabs>
        <w:ind w:left="259" w:hanging="2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none"/>
      <w:suff w:val="nothing"/>
      <w:lvlText w:val=""/>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none"/>
      <w:suff w:val="nothing"/>
      <w:lvlText w:val=""/>
      <w:lvlJc w:val="left"/>
      <w:pPr>
        <w:tabs>
          <w:tab w:val="num" w:pos="0"/>
        </w:tabs>
        <w:ind w:left="288" w:hanging="288"/>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13"/>
    <w:lvl w:ilvl="0">
      <w:start w:val="1"/>
      <w:numFmt w:val="none"/>
      <w:suff w:val="nothing"/>
      <w:lvlText w:val=""/>
      <w:lvlJc w:val="left"/>
      <w:pPr>
        <w:tabs>
          <w:tab w:val="num" w:pos="0"/>
        </w:tabs>
        <w:ind w:left="288" w:hanging="288"/>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1"/>
      <w:numFmt w:val="none"/>
      <w:suff w:val="nothing"/>
      <w:lvlText w:val=""/>
      <w:lvlJc w:val="left"/>
      <w:pPr>
        <w:tabs>
          <w:tab w:val="num" w:pos="0"/>
        </w:tabs>
        <w:ind w:left="288" w:hanging="288"/>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
      <w:numFmt w:val="none"/>
      <w:suff w:val="nothing"/>
      <w:lvlText w:val=""/>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embedSystemFonts/>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1D5"/>
    <w:rsid w:val="000E2ED1"/>
    <w:rsid w:val="00110846"/>
    <w:rsid w:val="00345EB9"/>
    <w:rsid w:val="00517B88"/>
    <w:rsid w:val="005B7905"/>
    <w:rsid w:val="0068454C"/>
    <w:rsid w:val="006A71D5"/>
    <w:rsid w:val="007B2538"/>
    <w:rsid w:val="00A370A1"/>
    <w:rsid w:val="00B10A70"/>
    <w:rsid w:val="00D91F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oNotEmbedSmartTags/>
  <w:decimalSymbol w:val=","/>
  <w:listSeparator w:val=";"/>
  <w14:docId w14:val="5FD9D9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7A7"/>
    <w:pPr>
      <w:jc w:val="both"/>
    </w:pPr>
    <w:rPr>
      <w:rFonts w:eastAsia="MS Mincho"/>
      <w:lang w:eastAsia="ar-SA"/>
    </w:rPr>
  </w:style>
  <w:style w:type="paragraph" w:styleId="Heading1">
    <w:name w:val="heading 1"/>
    <w:basedOn w:val="Normal"/>
    <w:next w:val="BodyText"/>
    <w:qFormat/>
    <w:pPr>
      <w:keepNext/>
      <w:spacing w:before="300" w:after="260"/>
      <w:jc w:val="center"/>
      <w:outlineLvl w:val="0"/>
    </w:pPr>
    <w:rPr>
      <w:b/>
    </w:rPr>
  </w:style>
  <w:style w:type="paragraph" w:styleId="Heading2">
    <w:name w:val="heading 2"/>
    <w:basedOn w:val="Normal"/>
    <w:next w:val="BodyText"/>
    <w:qFormat/>
    <w:pPr>
      <w:keepNext/>
      <w:spacing w:before="300" w:after="180"/>
      <w:outlineLvl w:val="1"/>
    </w:pPr>
    <w:rPr>
      <w:b/>
      <w:sz w:val="18"/>
    </w:rPr>
  </w:style>
  <w:style w:type="paragraph" w:styleId="Heading3">
    <w:name w:val="heading 3"/>
    <w:basedOn w:val="Normal"/>
    <w:next w:val="Normal"/>
    <w:qFormat/>
    <w:pPr>
      <w:keepNext/>
      <w:spacing w:before="300" w:after="180"/>
      <w:outlineLvl w:val="2"/>
    </w:pPr>
    <w:rPr>
      <w:i/>
      <w:sz w:val="18"/>
    </w:rPr>
  </w:style>
  <w:style w:type="paragraph" w:styleId="Heading4">
    <w:name w:val="heading 4"/>
    <w:basedOn w:val="Normal"/>
    <w:next w:val="Normal"/>
    <w:qFormat/>
    <w:pPr>
      <w:keepNext/>
      <w:numPr>
        <w:ilvl w:val="3"/>
        <w:numId w:val="1"/>
      </w:numPr>
      <w:spacing w:before="240" w:after="60"/>
      <w:outlineLvl w:val="3"/>
    </w:pPr>
    <w:rPr>
      <w:b/>
      <w:i/>
      <w:sz w:val="18"/>
    </w:rPr>
  </w:style>
  <w:style w:type="paragraph" w:styleId="Heading5">
    <w:name w:val="heading 5"/>
    <w:basedOn w:val="Normal"/>
    <w:next w:val="Normal"/>
    <w:qFormat/>
    <w:pPr>
      <w:numPr>
        <w:ilvl w:val="4"/>
        <w:numId w:val="1"/>
      </w:numPr>
      <w:spacing w:before="240" w:after="60"/>
      <w:outlineLvl w:val="4"/>
    </w:pPr>
    <w:rPr>
      <w:sz w:val="18"/>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EndnoteCharacters">
    <w:name w:val="Endnote Characters"/>
    <w:basedOn w:val="DefaultParagraphFont"/>
    <w:rPr>
      <w:vertAlign w:val="superscript"/>
    </w:rPr>
  </w:style>
  <w:style w:type="character" w:customStyle="1" w:styleId="FootnoteCharacters">
    <w:name w:val="Footnote Characters"/>
    <w:basedOn w:val="DefaultParagraphFont"/>
    <w:rPr>
      <w:vertAlign w:val="superscript"/>
    </w:rPr>
  </w:style>
  <w:style w:type="character" w:styleId="PageNumber">
    <w:name w:val="page number"/>
    <w:basedOn w:val="DefaultParagraphFont"/>
  </w:style>
  <w:style w:type="character" w:customStyle="1" w:styleId="Superscript">
    <w:name w:val="Superscript"/>
    <w:rPr>
      <w:vertAlign w:val="superscript"/>
    </w:rPr>
  </w:style>
  <w:style w:type="character" w:styleId="Emphasis">
    <w:name w:val="Emphasis"/>
    <w:basedOn w:val="DefaultParagraphFont"/>
    <w:qFormat/>
    <w:rPr>
      <w:i/>
    </w:rPr>
  </w:style>
  <w:style w:type="character" w:styleId="CommentReference">
    <w:name w:val="annotation reference"/>
    <w:basedOn w:val="DefaultParagraphFont"/>
    <w:rPr>
      <w:sz w:val="16"/>
    </w:rPr>
  </w:style>
  <w:style w:type="character" w:styleId="Hyperlink">
    <w:name w:val="Hyperlink"/>
    <w:basedOn w:val="DefaultParagraphFont"/>
    <w:rPr>
      <w:rFonts w:ascii="Liberation Mono" w:hAnsi="Liberation Mono"/>
      <w:color w:val="000000"/>
      <w:sz w:val="20"/>
      <w:u w:val="none"/>
    </w:rPr>
  </w:style>
  <w:style w:type="character" w:customStyle="1" w:styleId="Typewriter">
    <w:name w:val="Typewriter"/>
    <w:rPr>
      <w:rFonts w:ascii="Courier New" w:hAnsi="Courier New" w:cs="Courier New"/>
    </w:rPr>
  </w:style>
  <w:style w:type="character" w:customStyle="1" w:styleId="Italics">
    <w:name w:val="Italics"/>
    <w:rPr>
      <w:i/>
      <w:iCs/>
    </w:rPr>
  </w:style>
  <w:style w:type="character" w:customStyle="1" w:styleId="AffiliationCar">
    <w:name w:val="Affiliation Car"/>
    <w:basedOn w:val="DefaultParagraphFont"/>
    <w:rPr>
      <w:sz w:val="24"/>
      <w:lang w:val="en-US" w:eastAsia="ar-SA" w:bidi="ar-SA"/>
    </w:rPr>
  </w:style>
  <w:style w:type="character" w:styleId="FollowedHyperlink">
    <w:name w:val="FollowedHyperlink"/>
    <w:basedOn w:val="DefaultParagraphFont"/>
    <w:rPr>
      <w:color w:val="800080"/>
      <w:u w:val="single"/>
    </w:rPr>
  </w:style>
  <w:style w:type="character" w:styleId="FootnoteReference">
    <w:name w:val="footnote reference"/>
    <w:rPr>
      <w:vertAlign w:val="superscript"/>
    </w:rPr>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Liberation Sans" w:eastAsia="DejaVu Sans" w:hAnsi="Liberation Sans" w:cs="DejaVu Sans"/>
      <w:sz w:val="28"/>
      <w:szCs w:val="28"/>
    </w:rPr>
  </w:style>
  <w:style w:type="paragraph" w:styleId="BodyText">
    <w:name w:val="Body Text"/>
    <w:basedOn w:val="Normal"/>
  </w:style>
  <w:style w:type="paragraph" w:styleId="List">
    <w:name w:val="List"/>
    <w:basedOn w:val="Normal"/>
    <w:pPr>
      <w:ind w:left="360" w:hanging="360"/>
    </w:pPr>
  </w:style>
  <w:style w:type="paragraph" w:styleId="Caption">
    <w:name w:val="caption"/>
    <w:basedOn w:val="Normal"/>
    <w:next w:val="Normal"/>
    <w:qFormat/>
    <w:pPr>
      <w:spacing w:before="120" w:after="120"/>
      <w:ind w:left="288" w:right="288"/>
    </w:pPr>
    <w:rPr>
      <w:sz w:val="18"/>
    </w:rPr>
  </w:style>
  <w:style w:type="paragraph" w:customStyle="1" w:styleId="Index">
    <w:name w:val="Index"/>
    <w:basedOn w:val="Normal"/>
    <w:pPr>
      <w:suppressLineNumbers/>
    </w:pPr>
  </w:style>
  <w:style w:type="paragraph" w:styleId="CommentText">
    <w:name w:val="annotation text"/>
    <w:basedOn w:val="Normal"/>
  </w:style>
  <w:style w:type="paragraph" w:customStyle="1" w:styleId="FootnoteBase">
    <w:name w:val="Footnote Base"/>
    <w:basedOn w:val="Normal"/>
    <w:pPr>
      <w:tabs>
        <w:tab w:val="left" w:pos="187"/>
      </w:tabs>
      <w:spacing w:line="220" w:lineRule="exact"/>
      <w:ind w:left="187" w:hanging="187"/>
    </w:pPr>
    <w:rPr>
      <w:sz w:val="18"/>
    </w:rPr>
  </w:style>
  <w:style w:type="paragraph" w:customStyle="1" w:styleId="BlockQuotation">
    <w:name w:val="Block Quotation"/>
    <w:basedOn w:val="BodyText"/>
    <w:pPr>
      <w:keepLines/>
      <w:ind w:left="720" w:right="720"/>
    </w:pPr>
    <w:rPr>
      <w:i/>
    </w:rPr>
  </w:style>
  <w:style w:type="paragraph" w:customStyle="1" w:styleId="Picture">
    <w:name w:val="Picture"/>
    <w:basedOn w:val="BodyText"/>
    <w:next w:val="Caption"/>
    <w:pPr>
      <w:keepNext/>
    </w:pPr>
  </w:style>
  <w:style w:type="paragraph" w:customStyle="1" w:styleId="URL">
    <w:name w:val="URL"/>
    <w:basedOn w:val="Normal"/>
    <w:rPr>
      <w:rFonts w:ascii="Courier" w:hAnsi="Courier"/>
      <w:lang w:val="en-GB"/>
    </w:rPr>
  </w:style>
  <w:style w:type="paragraph" w:styleId="Footer">
    <w:name w:val="footer"/>
    <w:basedOn w:val="Normal"/>
    <w:pPr>
      <w:tabs>
        <w:tab w:val="center" w:pos="4320"/>
        <w:tab w:val="right" w:pos="8640"/>
      </w:tabs>
    </w:pPr>
  </w:style>
  <w:style w:type="paragraph" w:styleId="FootnoteText">
    <w:name w:val="footnote text"/>
    <w:basedOn w:val="Normal"/>
  </w:style>
  <w:style w:type="paragraph" w:styleId="ListBullet">
    <w:name w:val="List Bullet"/>
    <w:basedOn w:val="List"/>
    <w:pPr>
      <w:numPr>
        <w:numId w:val="5"/>
      </w:numPr>
      <w:spacing w:after="160"/>
    </w:pPr>
  </w:style>
  <w:style w:type="paragraph" w:styleId="ListNumber">
    <w:name w:val="List Number"/>
    <w:basedOn w:val="List"/>
    <w:pPr>
      <w:numPr>
        <w:numId w:val="6"/>
      </w:numPr>
      <w:spacing w:after="160"/>
    </w:pPr>
  </w:style>
  <w:style w:type="paragraph" w:styleId="MacroText">
    <w:name w:val="macro"/>
    <w:basedOn w:val="BodyText"/>
    <w:pPr>
      <w:spacing w:after="120"/>
    </w:pPr>
    <w:rPr>
      <w:rFonts w:ascii="Courier New" w:hAnsi="Courier New"/>
    </w:rPr>
  </w:style>
  <w:style w:type="paragraph" w:customStyle="1" w:styleId="Author">
    <w:name w:val="Author"/>
    <w:basedOn w:val="Normal"/>
    <w:next w:val="Normal"/>
    <w:pPr>
      <w:spacing w:before="260" w:after="260"/>
      <w:jc w:val="center"/>
    </w:pPr>
    <w:rPr>
      <w:i/>
      <w:sz w:val="24"/>
    </w:rPr>
  </w:style>
  <w:style w:type="paragraph" w:customStyle="1" w:styleId="BlockQuotationFirst">
    <w:name w:val="Block Quotation First"/>
    <w:basedOn w:val="BlockQuotation"/>
    <w:next w:val="BlockQuotation"/>
    <w:pPr>
      <w:spacing w:before="120"/>
    </w:pPr>
  </w:style>
  <w:style w:type="paragraph" w:customStyle="1" w:styleId="BlockQuotationLast">
    <w:name w:val="Block Quotation Last"/>
    <w:basedOn w:val="BlockQuotation"/>
    <w:next w:val="BodyText"/>
    <w:pPr>
      <w:spacing w:after="240"/>
    </w:pPr>
  </w:style>
  <w:style w:type="paragraph" w:customStyle="1" w:styleId="ListBulletFirst">
    <w:name w:val="List Bullet First"/>
    <w:basedOn w:val="ListBullet"/>
    <w:next w:val="ListBullet"/>
    <w:pPr>
      <w:spacing w:before="80"/>
    </w:pPr>
  </w:style>
  <w:style w:type="paragraph" w:customStyle="1" w:styleId="ListBulletLast">
    <w:name w:val="List Bullet Last"/>
    <w:basedOn w:val="ListBullet"/>
    <w:next w:val="BodyText"/>
    <w:pPr>
      <w:spacing w:after="240"/>
    </w:pPr>
  </w:style>
  <w:style w:type="paragraph" w:customStyle="1" w:styleId="ListFirst">
    <w:name w:val="List First"/>
    <w:basedOn w:val="List"/>
    <w:next w:val="List"/>
    <w:pPr>
      <w:spacing w:before="80"/>
    </w:pPr>
  </w:style>
  <w:style w:type="paragraph" w:customStyle="1" w:styleId="ListLast">
    <w:name w:val="List Last"/>
    <w:basedOn w:val="List"/>
    <w:next w:val="BodyText"/>
    <w:pPr>
      <w:spacing w:after="240"/>
    </w:pPr>
  </w:style>
  <w:style w:type="paragraph" w:customStyle="1" w:styleId="ListNumberFirst">
    <w:name w:val="List Number First"/>
    <w:basedOn w:val="ListNumber"/>
    <w:next w:val="ListNumber"/>
    <w:pPr>
      <w:spacing w:before="80"/>
    </w:pPr>
  </w:style>
  <w:style w:type="paragraph" w:customStyle="1" w:styleId="ListNumberLast">
    <w:name w:val="List Number Last"/>
    <w:basedOn w:val="ListNumber"/>
    <w:next w:val="BodyText"/>
    <w:pPr>
      <w:spacing w:after="240"/>
    </w:pPr>
  </w:style>
  <w:style w:type="paragraph" w:customStyle="1" w:styleId="HeadingBase">
    <w:name w:val="Heading Base"/>
    <w:basedOn w:val="Normal"/>
    <w:next w:val="BodyText"/>
    <w:pPr>
      <w:keepNext/>
      <w:keepLines/>
      <w:spacing w:before="240" w:after="120"/>
    </w:pPr>
    <w:rPr>
      <w:rFonts w:ascii="Arial" w:hAnsi="Arial"/>
      <w:b/>
      <w:kern w:val="1"/>
      <w:sz w:val="36"/>
    </w:rPr>
  </w:style>
  <w:style w:type="paragraph" w:customStyle="1" w:styleId="PartTitle">
    <w:name w:val="Part Title"/>
    <w:basedOn w:val="HeadingBase"/>
    <w:next w:val="PartSubtitle"/>
    <w:pPr>
      <w:spacing w:before="600"/>
      <w:jc w:val="center"/>
    </w:pPr>
  </w:style>
  <w:style w:type="paragraph" w:customStyle="1" w:styleId="PartSubtitle">
    <w:name w:val="Part Subtitle"/>
    <w:basedOn w:val="Normal"/>
    <w:next w:val="BodyText"/>
    <w:pPr>
      <w:keepNext/>
      <w:spacing w:before="360" w:after="120"/>
      <w:jc w:val="center"/>
    </w:pPr>
    <w:rPr>
      <w:rFonts w:ascii="Arial" w:hAnsi="Arial"/>
      <w:i/>
      <w:kern w:val="1"/>
      <w:sz w:val="32"/>
    </w:rPr>
  </w:style>
  <w:style w:type="paragraph" w:styleId="BodyTextIndent">
    <w:name w:val="Body Text Indent"/>
    <w:basedOn w:val="BodyText"/>
    <w:pPr>
      <w:ind w:left="360"/>
    </w:pPr>
  </w:style>
  <w:style w:type="paragraph" w:styleId="ListContinue">
    <w:name w:val="List Continue"/>
    <w:basedOn w:val="List"/>
    <w:pPr>
      <w:numPr>
        <w:numId w:val="7"/>
      </w:numPr>
      <w:spacing w:after="160"/>
    </w:pPr>
  </w:style>
  <w:style w:type="paragraph" w:styleId="List2">
    <w:name w:val="List 2"/>
    <w:basedOn w:val="Normal"/>
    <w:pPr>
      <w:ind w:left="720" w:hanging="360"/>
    </w:pPr>
  </w:style>
  <w:style w:type="paragraph" w:styleId="List3">
    <w:name w:val="List 3"/>
    <w:basedOn w:val="List"/>
    <w:pPr>
      <w:tabs>
        <w:tab w:val="left" w:pos="1440"/>
      </w:tabs>
      <w:ind w:left="1440"/>
    </w:pPr>
  </w:style>
  <w:style w:type="paragraph" w:styleId="List4">
    <w:name w:val="List 4"/>
    <w:basedOn w:val="List"/>
    <w:pPr>
      <w:tabs>
        <w:tab w:val="left" w:pos="1800"/>
      </w:tabs>
      <w:ind w:left="1800"/>
    </w:pPr>
  </w:style>
  <w:style w:type="paragraph" w:styleId="List5">
    <w:name w:val="List 5"/>
    <w:basedOn w:val="List"/>
    <w:pPr>
      <w:tabs>
        <w:tab w:val="left" w:pos="2160"/>
      </w:tabs>
      <w:ind w:left="2160"/>
    </w:pPr>
  </w:style>
  <w:style w:type="paragraph" w:styleId="ListNumber5">
    <w:name w:val="List Number 5"/>
    <w:basedOn w:val="ListNumber"/>
    <w:pPr>
      <w:numPr>
        <w:numId w:val="8"/>
      </w:numPr>
      <w:ind w:left="2160"/>
    </w:pPr>
  </w:style>
  <w:style w:type="paragraph" w:styleId="ListNumber4">
    <w:name w:val="List Number 4"/>
    <w:basedOn w:val="ListNumber"/>
    <w:pPr>
      <w:numPr>
        <w:numId w:val="9"/>
      </w:numPr>
      <w:ind w:left="1800"/>
    </w:pPr>
  </w:style>
  <w:style w:type="paragraph" w:styleId="ListNumber3">
    <w:name w:val="List Number 3"/>
    <w:basedOn w:val="ListNumber"/>
    <w:pPr>
      <w:numPr>
        <w:numId w:val="10"/>
      </w:numPr>
      <w:ind w:left="1440"/>
    </w:pPr>
  </w:style>
  <w:style w:type="paragraph" w:styleId="ListNumber2">
    <w:name w:val="List Number 2"/>
    <w:basedOn w:val="ListNumber"/>
    <w:pPr>
      <w:numPr>
        <w:numId w:val="11"/>
      </w:numPr>
      <w:ind w:left="1080"/>
    </w:pPr>
  </w:style>
  <w:style w:type="paragraph" w:styleId="ListBullet5">
    <w:name w:val="List Bullet 5"/>
    <w:basedOn w:val="ListBullet"/>
    <w:pPr>
      <w:numPr>
        <w:numId w:val="12"/>
      </w:numPr>
      <w:ind w:left="2160" w:hanging="360"/>
    </w:pPr>
  </w:style>
  <w:style w:type="paragraph" w:styleId="ListBullet4">
    <w:name w:val="List Bullet 4"/>
    <w:basedOn w:val="ListBullet"/>
    <w:pPr>
      <w:numPr>
        <w:numId w:val="13"/>
      </w:numPr>
      <w:ind w:left="1800" w:hanging="360"/>
    </w:pPr>
  </w:style>
  <w:style w:type="paragraph" w:styleId="ListBullet3">
    <w:name w:val="List Bullet 3"/>
    <w:basedOn w:val="Normal"/>
    <w:pPr>
      <w:ind w:left="1080" w:hanging="360"/>
    </w:pPr>
  </w:style>
  <w:style w:type="paragraph" w:styleId="ListBullet2">
    <w:name w:val="List Bullet 2"/>
    <w:basedOn w:val="ListBullet"/>
    <w:pPr>
      <w:numPr>
        <w:numId w:val="14"/>
      </w:numPr>
      <w:ind w:left="1080" w:hanging="360"/>
    </w:pPr>
  </w:style>
  <w:style w:type="paragraph" w:styleId="ListContinue2">
    <w:name w:val="List Continue 2"/>
    <w:basedOn w:val="Normal"/>
    <w:pPr>
      <w:spacing w:after="120"/>
      <w:ind w:left="720"/>
    </w:pPr>
  </w:style>
  <w:style w:type="paragraph" w:customStyle="1" w:styleId="PartLabel">
    <w:name w:val="Part Label"/>
    <w:basedOn w:val="HeadingBase"/>
    <w:next w:val="Normal"/>
    <w:pPr>
      <w:spacing w:before="600" w:after="160"/>
      <w:jc w:val="center"/>
    </w:pPr>
    <w:rPr>
      <w:b w:val="0"/>
      <w:sz w:val="24"/>
      <w:u w:val="single"/>
    </w:rPr>
  </w:style>
  <w:style w:type="paragraph" w:customStyle="1" w:styleId="BodyTextKeep">
    <w:name w:val="Body Text Keep"/>
    <w:basedOn w:val="BodyText"/>
    <w:pPr>
      <w:keepNext/>
    </w:pPr>
  </w:style>
  <w:style w:type="paragraph" w:customStyle="1" w:styleId="Address">
    <w:name w:val="Address"/>
    <w:basedOn w:val="BodyText"/>
    <w:pPr>
      <w:keepLines/>
      <w:ind w:right="4320"/>
    </w:pPr>
  </w:style>
  <w:style w:type="paragraph" w:styleId="ListContinue3">
    <w:name w:val="List Continue 3"/>
    <w:basedOn w:val="ListContinue"/>
    <w:pPr>
      <w:ind w:left="1440"/>
    </w:pPr>
  </w:style>
  <w:style w:type="paragraph" w:styleId="ListContinue4">
    <w:name w:val="List Continue 4"/>
    <w:basedOn w:val="ListContinue"/>
    <w:pPr>
      <w:ind w:left="1800"/>
    </w:pPr>
  </w:style>
  <w:style w:type="paragraph" w:styleId="ListContinue5">
    <w:name w:val="List Continue 5"/>
    <w:basedOn w:val="ListContinue"/>
    <w:pPr>
      <w:ind w:left="2160"/>
    </w:pPr>
  </w:style>
  <w:style w:type="paragraph" w:styleId="MessageHeader">
    <w:name w:val="Message Header"/>
    <w:basedOn w:val="BodyText"/>
    <w:pPr>
      <w:keepLines/>
      <w:tabs>
        <w:tab w:val="left" w:pos="3600"/>
        <w:tab w:val="left" w:pos="4680"/>
      </w:tabs>
      <w:spacing w:after="240"/>
      <w:ind w:left="1080" w:right="2880" w:hanging="1080"/>
    </w:pPr>
    <w:rPr>
      <w:rFonts w:ascii="Arial" w:hAnsi="Arial"/>
    </w:rPr>
  </w:style>
  <w:style w:type="paragraph" w:customStyle="1" w:styleId="Reference">
    <w:name w:val="Reference"/>
    <w:basedOn w:val="Normal"/>
    <w:pPr>
      <w:numPr>
        <w:numId w:val="4"/>
      </w:numPr>
    </w:pPr>
    <w:rPr>
      <w:sz w:val="18"/>
    </w:rPr>
  </w:style>
  <w:style w:type="paragraph" w:customStyle="1" w:styleId="Equation">
    <w:name w:val="Equation"/>
    <w:basedOn w:val="Normal"/>
    <w:pPr>
      <w:tabs>
        <w:tab w:val="left" w:pos="567"/>
        <w:tab w:val="right" w:pos="4678"/>
      </w:tabs>
      <w:spacing w:before="120" w:after="120"/>
      <w:jc w:val="left"/>
    </w:pPr>
    <w:rPr>
      <w:sz w:val="18"/>
    </w:rPr>
  </w:style>
  <w:style w:type="paragraph" w:customStyle="1" w:styleId="Title1">
    <w:name w:val="Title1"/>
    <w:basedOn w:val="Normal"/>
    <w:next w:val="Author"/>
    <w:pPr>
      <w:spacing w:before="100"/>
      <w:ind w:left="1134" w:right="720"/>
      <w:jc w:val="center"/>
    </w:pPr>
    <w:rPr>
      <w:b/>
      <w:sz w:val="32"/>
    </w:rPr>
  </w:style>
  <w:style w:type="paragraph" w:customStyle="1" w:styleId="Item">
    <w:name w:val="Item"/>
    <w:basedOn w:val="BodyText"/>
    <w:pPr>
      <w:numPr>
        <w:numId w:val="15"/>
      </w:numPr>
      <w:ind w:right="288"/>
    </w:pPr>
  </w:style>
  <w:style w:type="paragraph" w:customStyle="1" w:styleId="Abstract">
    <w:name w:val="Abstract"/>
    <w:basedOn w:val="BodyText"/>
    <w:next w:val="BodyText"/>
  </w:style>
  <w:style w:type="paragraph" w:customStyle="1" w:styleId="NumItem">
    <w:name w:val="NumItem"/>
    <w:basedOn w:val="BodyText"/>
    <w:pPr>
      <w:numPr>
        <w:numId w:val="3"/>
      </w:numPr>
      <w:ind w:left="0" w:right="288" w:firstLine="0"/>
    </w:pPr>
  </w:style>
  <w:style w:type="paragraph" w:customStyle="1" w:styleId="Affiliation">
    <w:name w:val="Affiliation"/>
    <w:basedOn w:val="Normal"/>
    <w:pPr>
      <w:jc w:val="center"/>
    </w:pPr>
    <w:rPr>
      <w:sz w:val="24"/>
    </w:rPr>
  </w:style>
  <w:style w:type="paragraph" w:customStyle="1" w:styleId="AbstractHeading">
    <w:name w:val="AbstractHeading"/>
    <w:basedOn w:val="Abstract"/>
    <w:pPr>
      <w:spacing w:after="120"/>
      <w:jc w:val="center"/>
    </w:pPr>
    <w:rPr>
      <w:b/>
      <w:sz w:val="24"/>
    </w:rPr>
  </w:style>
  <w:style w:type="paragraph" w:customStyle="1" w:styleId="BodyTextNext">
    <w:name w:val="Body Text Next"/>
    <w:basedOn w:val="BodyText"/>
    <w:pPr>
      <w:spacing w:before="40"/>
      <w:ind w:firstLine="284"/>
    </w:pPr>
  </w:style>
  <w:style w:type="paragraph" w:styleId="Header">
    <w:name w:val="header"/>
    <w:basedOn w:val="Normal"/>
    <w:pPr>
      <w:tabs>
        <w:tab w:val="center" w:pos="4153"/>
        <w:tab w:val="right" w:pos="8306"/>
      </w:tabs>
    </w:pPr>
  </w:style>
  <w:style w:type="paragraph" w:customStyle="1" w:styleId="Section">
    <w:name w:val="Section"/>
    <w:pPr>
      <w:widowControl w:val="0"/>
      <w:suppressAutoHyphens/>
      <w:autoSpaceDE w:val="0"/>
    </w:pPr>
    <w:rPr>
      <w:rFonts w:ascii="Arial" w:eastAsia="MS Mincho" w:hAnsi="Arial" w:cs="Arial"/>
      <w:b/>
      <w:bCs/>
      <w:sz w:val="44"/>
      <w:szCs w:val="44"/>
      <w:lang w:val="es-ES" w:eastAsia="ar-SA"/>
    </w:rPr>
  </w:style>
  <w:style w:type="paragraph" w:customStyle="1" w:styleId="Subsection">
    <w:name w:val="Subsection"/>
    <w:pPr>
      <w:widowControl w:val="0"/>
      <w:suppressAutoHyphens/>
      <w:autoSpaceDE w:val="0"/>
    </w:pPr>
    <w:rPr>
      <w:rFonts w:ascii="Arial" w:eastAsia="MS Mincho" w:hAnsi="Arial" w:cs="Arial"/>
      <w:b/>
      <w:bCs/>
      <w:sz w:val="36"/>
      <w:szCs w:val="36"/>
      <w:lang w:val="es-ES" w:eastAsia="ar-SA"/>
    </w:rPr>
  </w:style>
  <w:style w:type="paragraph" w:customStyle="1" w:styleId="Subsubsection">
    <w:name w:val="Subsubsection"/>
    <w:pPr>
      <w:widowControl w:val="0"/>
      <w:suppressAutoHyphens/>
      <w:autoSpaceDE w:val="0"/>
    </w:pPr>
    <w:rPr>
      <w:rFonts w:ascii="Arial" w:eastAsia="MS Mincho" w:hAnsi="Arial" w:cs="Arial"/>
      <w:b/>
      <w:bCs/>
      <w:sz w:val="28"/>
      <w:szCs w:val="28"/>
      <w:lang w:val="es-ES" w:eastAsia="ar-SA"/>
    </w:rPr>
  </w:style>
  <w:style w:type="paragraph" w:customStyle="1" w:styleId="FirstParagraph">
    <w:name w:val="First Paragraph"/>
    <w:basedOn w:val="BodyText"/>
    <w:rPr>
      <w:lang w:val="en-GB"/>
    </w:rPr>
  </w:style>
  <w:style w:type="paragraph" w:customStyle="1" w:styleId="Otherparagraphs">
    <w:name w:val="Other paragraphs"/>
    <w:basedOn w:val="BodyText"/>
    <w:pPr>
      <w:ind w:firstLine="227"/>
    </w:pPr>
    <w:rPr>
      <w:lang w:val="en-GB"/>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CommentSubject">
    <w:name w:val="annotation subject"/>
    <w:basedOn w:val="CommentText"/>
    <w:next w:val="CommentText"/>
    <w:pPr>
      <w:jc w:val="left"/>
    </w:pPr>
    <w:rPr>
      <w:b/>
      <w:bCs/>
    </w:rPr>
  </w:style>
  <w:style w:type="paragraph" w:styleId="BlockText">
    <w:name w:val="Block Text"/>
    <w:basedOn w:val="Normal"/>
    <w:pPr>
      <w:ind w:left="1440" w:right="1440"/>
    </w:pPr>
  </w:style>
  <w:style w:type="paragraph" w:styleId="Salutation">
    <w:name w:val="Salutation"/>
    <w:basedOn w:val="Normal"/>
    <w:next w:val="Normal"/>
  </w:style>
  <w:style w:type="paragraph" w:styleId="EnvelopeAddress">
    <w:name w:val="envelope address"/>
    <w:basedOn w:val="Normal"/>
    <w:pPr>
      <w:snapToGrid w:val="0"/>
      <w:ind w:left="100"/>
    </w:pPr>
    <w:rPr>
      <w:rFonts w:ascii="Arial" w:hAnsi="Arial" w:cs="Arial"/>
      <w:sz w:val="24"/>
      <w:szCs w:val="24"/>
    </w:rPr>
  </w:style>
  <w:style w:type="paragraph" w:styleId="TableofAuthorities">
    <w:name w:val="table of authorities"/>
    <w:basedOn w:val="Normal"/>
    <w:next w:val="Normal"/>
    <w:pPr>
      <w:ind w:left="200" w:hanging="200"/>
    </w:pPr>
  </w:style>
  <w:style w:type="paragraph" w:styleId="TOAHeading">
    <w:name w:val="toa heading"/>
    <w:basedOn w:val="Normal"/>
    <w:next w:val="Normal"/>
    <w:pPr>
      <w:spacing w:before="180"/>
    </w:pPr>
    <w:rPr>
      <w:rFonts w:ascii="Arial" w:eastAsia="MS Gothic" w:hAnsi="Arial" w:cs="Arial"/>
      <w:sz w:val="24"/>
      <w:szCs w:val="24"/>
    </w:rPr>
  </w:style>
  <w:style w:type="paragraph" w:styleId="NoteHeading">
    <w:name w:val="Note Heading"/>
    <w:basedOn w:val="Normal"/>
    <w:next w:val="Normal"/>
    <w:pPr>
      <w:jc w:val="center"/>
    </w:pPr>
  </w:style>
  <w:style w:type="paragraph" w:styleId="Closing">
    <w:name w:val="Closing"/>
    <w:basedOn w:val="Normal"/>
    <w:pPr>
      <w:jc w:val="right"/>
    </w:pPr>
  </w:style>
  <w:style w:type="paragraph" w:styleId="DocumentMap">
    <w:name w:val="Document Map"/>
    <w:basedOn w:val="Normal"/>
    <w:pPr>
      <w:shd w:val="clear" w:color="auto" w:fill="000080"/>
    </w:pPr>
    <w:rPr>
      <w:rFonts w:ascii="Arial" w:eastAsia="MS Gothic" w:hAnsi="Arial"/>
    </w:rPr>
  </w:style>
  <w:style w:type="paragraph" w:styleId="EnvelopeReturn">
    <w:name w:val="envelope return"/>
    <w:basedOn w:val="Normal"/>
    <w:pPr>
      <w:snapToGrid w:val="0"/>
    </w:pPr>
    <w:rPr>
      <w:rFonts w:ascii="Arial" w:hAnsi="Arial" w:cs="Arial"/>
    </w:rPr>
  </w:style>
  <w:style w:type="paragraph" w:styleId="Index1">
    <w:name w:val="index 1"/>
    <w:basedOn w:val="Normal"/>
    <w:next w:val="Normal"/>
    <w:pPr>
      <w:ind w:left="200" w:hanging="200"/>
    </w:pPr>
  </w:style>
  <w:style w:type="paragraph" w:styleId="Index2">
    <w:name w:val="index 2"/>
    <w:basedOn w:val="Normal"/>
    <w:next w:val="Normal"/>
    <w:pPr>
      <w:ind w:left="100" w:hanging="200"/>
    </w:pPr>
  </w:style>
  <w:style w:type="paragraph" w:styleId="Index3">
    <w:name w:val="index 3"/>
    <w:basedOn w:val="Normal"/>
    <w:next w:val="Normal"/>
    <w:pPr>
      <w:ind w:left="200" w:hanging="200"/>
    </w:pPr>
  </w:style>
  <w:style w:type="paragraph" w:styleId="Index4">
    <w:name w:val="index 4"/>
    <w:basedOn w:val="Normal"/>
    <w:next w:val="Normal"/>
    <w:pPr>
      <w:ind w:left="300" w:hanging="200"/>
    </w:pPr>
  </w:style>
  <w:style w:type="paragraph" w:styleId="Index5">
    <w:name w:val="index 5"/>
    <w:basedOn w:val="Normal"/>
    <w:next w:val="Normal"/>
    <w:pPr>
      <w:ind w:left="400" w:hanging="200"/>
    </w:pPr>
  </w:style>
  <w:style w:type="paragraph" w:styleId="Index6">
    <w:name w:val="index 6"/>
    <w:basedOn w:val="Normal"/>
    <w:next w:val="Normal"/>
    <w:pPr>
      <w:ind w:left="500" w:hanging="200"/>
    </w:pPr>
  </w:style>
  <w:style w:type="paragraph" w:styleId="Index7">
    <w:name w:val="index 7"/>
    <w:basedOn w:val="Normal"/>
    <w:next w:val="Normal"/>
    <w:pPr>
      <w:ind w:left="600" w:hanging="200"/>
    </w:pPr>
  </w:style>
  <w:style w:type="paragraph" w:styleId="Index8">
    <w:name w:val="index 8"/>
    <w:basedOn w:val="Normal"/>
    <w:next w:val="Normal"/>
    <w:pPr>
      <w:ind w:left="700" w:hanging="200"/>
    </w:pPr>
  </w:style>
  <w:style w:type="paragraph" w:styleId="Index9">
    <w:name w:val="index 9"/>
    <w:basedOn w:val="Normal"/>
    <w:next w:val="Normal"/>
    <w:pPr>
      <w:ind w:left="800" w:hanging="200"/>
    </w:pPr>
  </w:style>
  <w:style w:type="paragraph" w:styleId="IndexHeading">
    <w:name w:val="index heading"/>
    <w:basedOn w:val="Normal"/>
    <w:next w:val="Index1"/>
    <w:rPr>
      <w:rFonts w:ascii="Arial" w:hAnsi="Arial" w:cs="Arial"/>
      <w:b/>
      <w:bCs/>
    </w:rPr>
  </w:style>
  <w:style w:type="paragraph" w:styleId="Signature">
    <w:name w:val="Signature"/>
    <w:basedOn w:val="Normal"/>
    <w:pPr>
      <w:jc w:val="right"/>
    </w:pPr>
  </w:style>
  <w:style w:type="paragraph" w:styleId="PlainText">
    <w:name w:val="Plain Text"/>
    <w:basedOn w:val="Normal"/>
    <w:rPr>
      <w:rFonts w:ascii="MS Mincho" w:hAnsi="MS Mincho" w:cs="Courier New"/>
      <w:sz w:val="21"/>
      <w:szCs w:val="21"/>
    </w:rPr>
  </w:style>
  <w:style w:type="paragraph" w:styleId="TableofFigures">
    <w:name w:val="table of figures"/>
    <w:basedOn w:val="Normal"/>
    <w:next w:val="Normal"/>
    <w:pPr>
      <w:ind w:left="850" w:hanging="425"/>
    </w:pPr>
  </w:style>
  <w:style w:type="paragraph" w:styleId="BalloonText">
    <w:name w:val="Balloon Text"/>
    <w:basedOn w:val="Normal"/>
    <w:rPr>
      <w:rFonts w:ascii="Arial" w:eastAsia="MS Gothic" w:hAnsi="Arial"/>
      <w:sz w:val="18"/>
      <w:szCs w:val="18"/>
    </w:rPr>
  </w:style>
  <w:style w:type="paragraph" w:styleId="E-mailSignature">
    <w:name w:val="E-mail Signature"/>
    <w:basedOn w:val="Normal"/>
  </w:style>
  <w:style w:type="paragraph" w:styleId="Date">
    <w:name w:val="Date"/>
    <w:basedOn w:val="Normal"/>
    <w:next w:val="Normal"/>
  </w:style>
  <w:style w:type="paragraph" w:styleId="NormalWeb">
    <w:name w:val="Normal (Web)"/>
    <w:basedOn w:val="Normal"/>
    <w:rPr>
      <w:sz w:val="24"/>
      <w:szCs w:val="24"/>
    </w:rPr>
  </w:style>
  <w:style w:type="paragraph" w:styleId="NormalIndent">
    <w:name w:val="Normal Indent"/>
    <w:basedOn w:val="Normal"/>
    <w:pPr>
      <w:ind w:left="840"/>
    </w:pPr>
  </w:style>
  <w:style w:type="paragraph" w:styleId="Title">
    <w:name w:val="Title"/>
    <w:basedOn w:val="Normal"/>
    <w:next w:val="Subtitle"/>
    <w:qFormat/>
    <w:pPr>
      <w:spacing w:before="240" w:after="120"/>
      <w:jc w:val="center"/>
    </w:pPr>
    <w:rPr>
      <w:rFonts w:ascii="Arial" w:eastAsia="MS Gothic" w:hAnsi="Arial" w:cs="Arial"/>
      <w:sz w:val="32"/>
      <w:szCs w:val="32"/>
    </w:rPr>
  </w:style>
  <w:style w:type="paragraph" w:styleId="Subtitle">
    <w:name w:val="Subtitle"/>
    <w:basedOn w:val="Normal"/>
    <w:next w:val="BodyText"/>
    <w:qFormat/>
    <w:pPr>
      <w:jc w:val="center"/>
    </w:pPr>
    <w:rPr>
      <w:rFonts w:ascii="Arial" w:eastAsia="MS Gothic" w:hAnsi="Arial" w:cs="Arial"/>
      <w:sz w:val="24"/>
      <w:szCs w:val="24"/>
    </w:rPr>
  </w:style>
  <w:style w:type="paragraph" w:styleId="EndnoteText">
    <w:name w:val="endnote text"/>
    <w:basedOn w:val="Normal"/>
    <w:pPr>
      <w:snapToGrid w:val="0"/>
      <w:jc w:val="left"/>
    </w:pPr>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Indent2">
    <w:name w:val="Body Text Indent 2"/>
    <w:basedOn w:val="Normal"/>
    <w:pPr>
      <w:spacing w:line="480" w:lineRule="auto"/>
      <w:ind w:left="851"/>
    </w:pPr>
  </w:style>
  <w:style w:type="paragraph" w:styleId="BodyTextIndent3">
    <w:name w:val="Body Text Indent 3"/>
    <w:basedOn w:val="Normal"/>
    <w:pPr>
      <w:ind w:left="851"/>
    </w:pPr>
    <w:rPr>
      <w:sz w:val="16"/>
      <w:szCs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left="851" w:firstLine="210"/>
    </w:pPr>
  </w:style>
  <w:style w:type="paragraph" w:styleId="TOC1">
    <w:name w:val="toc 1"/>
    <w:basedOn w:val="Normal"/>
    <w:next w:val="Normal"/>
  </w:style>
  <w:style w:type="paragraph" w:styleId="TOC2">
    <w:name w:val="toc 2"/>
    <w:basedOn w:val="Normal"/>
    <w:next w:val="Normal"/>
    <w:pPr>
      <w:ind w:left="200"/>
    </w:pPr>
  </w:style>
  <w:style w:type="paragraph" w:styleId="TOC3">
    <w:name w:val="toc 3"/>
    <w:basedOn w:val="Normal"/>
    <w:next w:val="Normal"/>
    <w:pPr>
      <w:ind w:left="400"/>
    </w:pPr>
  </w:style>
  <w:style w:type="paragraph" w:styleId="TOC4">
    <w:name w:val="toc 4"/>
    <w:basedOn w:val="Normal"/>
    <w:next w:val="Normal"/>
    <w:pPr>
      <w:ind w:left="600"/>
    </w:pPr>
  </w:style>
  <w:style w:type="paragraph" w:styleId="TOC5">
    <w:name w:val="toc 5"/>
    <w:basedOn w:val="Normal"/>
    <w:next w:val="Normal"/>
    <w:pPr>
      <w:ind w:left="800"/>
    </w:pPr>
  </w:style>
  <w:style w:type="paragraph" w:styleId="TOC6">
    <w:name w:val="toc 6"/>
    <w:basedOn w:val="Normal"/>
    <w:next w:val="Normal"/>
    <w:pPr>
      <w:ind w:left="1000"/>
    </w:pPr>
  </w:style>
  <w:style w:type="paragraph" w:styleId="TOC7">
    <w:name w:val="toc 7"/>
    <w:basedOn w:val="Normal"/>
    <w:next w:val="Normal"/>
    <w:pPr>
      <w:ind w:left="1200"/>
    </w:pPr>
  </w:style>
  <w:style w:type="paragraph" w:styleId="TOC8">
    <w:name w:val="toc 8"/>
    <w:basedOn w:val="Normal"/>
    <w:next w:val="Normal"/>
    <w:pPr>
      <w:ind w:left="1400"/>
    </w:pPr>
  </w:style>
  <w:style w:type="paragraph" w:styleId="TOC9">
    <w:name w:val="toc 9"/>
    <w:basedOn w:val="Normal"/>
    <w:next w:val="Normal"/>
    <w:pPr>
      <w:ind w:left="1600"/>
    </w:pPr>
  </w:style>
  <w:style w:type="paragraph" w:customStyle="1" w:styleId="SMCAffiliation">
    <w:name w:val="SMCAffiliation"/>
    <w:basedOn w:val="Normal"/>
    <w:pPr>
      <w:jc w:val="center"/>
    </w:pPr>
    <w:rPr>
      <w:rFonts w:ascii="Times" w:hAnsi="Times"/>
      <w:sz w:val="24"/>
      <w:lang w:val="en-GB"/>
    </w:rPr>
  </w:style>
  <w:style w:type="paragraph" w:customStyle="1" w:styleId="SMCAuthor">
    <w:name w:val="SMCAuthor"/>
    <w:basedOn w:val="SMCAffiliation"/>
    <w:next w:val="SMCAffiliation"/>
    <w:rPr>
      <w:b/>
    </w:rPr>
  </w:style>
  <w:style w:type="paragraph" w:customStyle="1" w:styleId="Third-LevelHeadinds">
    <w:name w:val="Third-Level Headinds"/>
    <w:basedOn w:val="Heading3"/>
    <w:pPr>
      <w:numPr>
        <w:ilvl w:val="2"/>
        <w:numId w:val="1"/>
      </w:numPr>
      <w:spacing w:before="240" w:after="0" w:line="252" w:lineRule="auto"/>
    </w:pPr>
    <w:rPr>
      <w:rFonts w:cs="MS Mincho"/>
      <w:iCs/>
      <w:sz w:val="20"/>
    </w:rPr>
  </w:style>
  <w:style w:type="paragraph" w:customStyle="1" w:styleId="Second-LevelHeadings">
    <w:name w:val="Second-Level Headings"/>
    <w:basedOn w:val="Heading2"/>
    <w:rsid w:val="001C17A7"/>
    <w:pPr>
      <w:numPr>
        <w:ilvl w:val="1"/>
        <w:numId w:val="1"/>
      </w:numPr>
      <w:spacing w:before="240" w:after="120" w:line="252" w:lineRule="auto"/>
    </w:pPr>
    <w:rPr>
      <w:rFonts w:cs="MS Mincho"/>
      <w:bCs/>
      <w:sz w:val="20"/>
    </w:rPr>
  </w:style>
  <w:style w:type="paragraph" w:customStyle="1" w:styleId="112pt6pt108li">
    <w:name w:val="スタイル 見出し 1 + すべて大文字 段落前 :  12 pt 段落後 :  6 pt 行間 :  倍数 1.08 li"/>
    <w:basedOn w:val="Heading1"/>
    <w:pPr>
      <w:spacing w:before="240" w:after="120" w:line="252" w:lineRule="auto"/>
    </w:pPr>
    <w:rPr>
      <w:rFonts w:cs="MS Mincho"/>
      <w:bCs/>
      <w:caps/>
    </w:rPr>
  </w:style>
  <w:style w:type="paragraph" w:customStyle="1" w:styleId="First-LevelHeadings">
    <w:name w:val="First-Level Headings"/>
    <w:basedOn w:val="Heading1"/>
    <w:pPr>
      <w:numPr>
        <w:numId w:val="1"/>
      </w:numPr>
      <w:tabs>
        <w:tab w:val="left" w:pos="240"/>
      </w:tabs>
      <w:spacing w:before="240" w:after="120" w:line="252" w:lineRule="auto"/>
    </w:pPr>
    <w:rPr>
      <w:rFonts w:cs="MS Mincho"/>
      <w:bCs/>
      <w:caps/>
      <w:sz w:val="24"/>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7A7"/>
    <w:pPr>
      <w:jc w:val="both"/>
    </w:pPr>
    <w:rPr>
      <w:rFonts w:eastAsia="MS Mincho"/>
      <w:lang w:eastAsia="ar-SA"/>
    </w:rPr>
  </w:style>
  <w:style w:type="paragraph" w:styleId="Heading1">
    <w:name w:val="heading 1"/>
    <w:basedOn w:val="Normal"/>
    <w:next w:val="BodyText"/>
    <w:qFormat/>
    <w:pPr>
      <w:keepNext/>
      <w:spacing w:before="300" w:after="260"/>
      <w:jc w:val="center"/>
      <w:outlineLvl w:val="0"/>
    </w:pPr>
    <w:rPr>
      <w:b/>
    </w:rPr>
  </w:style>
  <w:style w:type="paragraph" w:styleId="Heading2">
    <w:name w:val="heading 2"/>
    <w:basedOn w:val="Normal"/>
    <w:next w:val="BodyText"/>
    <w:qFormat/>
    <w:pPr>
      <w:keepNext/>
      <w:spacing w:before="300" w:after="180"/>
      <w:outlineLvl w:val="1"/>
    </w:pPr>
    <w:rPr>
      <w:b/>
      <w:sz w:val="18"/>
    </w:rPr>
  </w:style>
  <w:style w:type="paragraph" w:styleId="Heading3">
    <w:name w:val="heading 3"/>
    <w:basedOn w:val="Normal"/>
    <w:next w:val="Normal"/>
    <w:qFormat/>
    <w:pPr>
      <w:keepNext/>
      <w:spacing w:before="300" w:after="180"/>
      <w:outlineLvl w:val="2"/>
    </w:pPr>
    <w:rPr>
      <w:i/>
      <w:sz w:val="18"/>
    </w:rPr>
  </w:style>
  <w:style w:type="paragraph" w:styleId="Heading4">
    <w:name w:val="heading 4"/>
    <w:basedOn w:val="Normal"/>
    <w:next w:val="Normal"/>
    <w:qFormat/>
    <w:pPr>
      <w:keepNext/>
      <w:numPr>
        <w:ilvl w:val="3"/>
        <w:numId w:val="1"/>
      </w:numPr>
      <w:spacing w:before="240" w:after="60"/>
      <w:outlineLvl w:val="3"/>
    </w:pPr>
    <w:rPr>
      <w:b/>
      <w:i/>
      <w:sz w:val="18"/>
    </w:rPr>
  </w:style>
  <w:style w:type="paragraph" w:styleId="Heading5">
    <w:name w:val="heading 5"/>
    <w:basedOn w:val="Normal"/>
    <w:next w:val="Normal"/>
    <w:qFormat/>
    <w:pPr>
      <w:numPr>
        <w:ilvl w:val="4"/>
        <w:numId w:val="1"/>
      </w:numPr>
      <w:spacing w:before="240" w:after="60"/>
      <w:outlineLvl w:val="4"/>
    </w:pPr>
    <w:rPr>
      <w:sz w:val="18"/>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EndnoteCharacters">
    <w:name w:val="Endnote Characters"/>
    <w:basedOn w:val="DefaultParagraphFont"/>
    <w:rPr>
      <w:vertAlign w:val="superscript"/>
    </w:rPr>
  </w:style>
  <w:style w:type="character" w:customStyle="1" w:styleId="FootnoteCharacters">
    <w:name w:val="Footnote Characters"/>
    <w:basedOn w:val="DefaultParagraphFont"/>
    <w:rPr>
      <w:vertAlign w:val="superscript"/>
    </w:rPr>
  </w:style>
  <w:style w:type="character" w:styleId="PageNumber">
    <w:name w:val="page number"/>
    <w:basedOn w:val="DefaultParagraphFont"/>
  </w:style>
  <w:style w:type="character" w:customStyle="1" w:styleId="Superscript">
    <w:name w:val="Superscript"/>
    <w:rPr>
      <w:vertAlign w:val="superscript"/>
    </w:rPr>
  </w:style>
  <w:style w:type="character" w:styleId="Emphasis">
    <w:name w:val="Emphasis"/>
    <w:basedOn w:val="DefaultParagraphFont"/>
    <w:qFormat/>
    <w:rPr>
      <w:i/>
    </w:rPr>
  </w:style>
  <w:style w:type="character" w:styleId="CommentReference">
    <w:name w:val="annotation reference"/>
    <w:basedOn w:val="DefaultParagraphFont"/>
    <w:rPr>
      <w:sz w:val="16"/>
    </w:rPr>
  </w:style>
  <w:style w:type="character" w:styleId="Hyperlink">
    <w:name w:val="Hyperlink"/>
    <w:basedOn w:val="DefaultParagraphFont"/>
    <w:rPr>
      <w:rFonts w:ascii="Liberation Mono" w:hAnsi="Liberation Mono"/>
      <w:color w:val="000000"/>
      <w:sz w:val="20"/>
      <w:u w:val="none"/>
    </w:rPr>
  </w:style>
  <w:style w:type="character" w:customStyle="1" w:styleId="Typewriter">
    <w:name w:val="Typewriter"/>
    <w:rPr>
      <w:rFonts w:ascii="Courier New" w:hAnsi="Courier New" w:cs="Courier New"/>
    </w:rPr>
  </w:style>
  <w:style w:type="character" w:customStyle="1" w:styleId="Italics">
    <w:name w:val="Italics"/>
    <w:rPr>
      <w:i/>
      <w:iCs/>
    </w:rPr>
  </w:style>
  <w:style w:type="character" w:customStyle="1" w:styleId="AffiliationCar">
    <w:name w:val="Affiliation Car"/>
    <w:basedOn w:val="DefaultParagraphFont"/>
    <w:rPr>
      <w:sz w:val="24"/>
      <w:lang w:val="en-US" w:eastAsia="ar-SA" w:bidi="ar-SA"/>
    </w:rPr>
  </w:style>
  <w:style w:type="character" w:styleId="FollowedHyperlink">
    <w:name w:val="FollowedHyperlink"/>
    <w:basedOn w:val="DefaultParagraphFont"/>
    <w:rPr>
      <w:color w:val="800080"/>
      <w:u w:val="single"/>
    </w:rPr>
  </w:style>
  <w:style w:type="character" w:styleId="FootnoteReference">
    <w:name w:val="footnote reference"/>
    <w:rPr>
      <w:vertAlign w:val="superscript"/>
    </w:rPr>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Liberation Sans" w:eastAsia="DejaVu Sans" w:hAnsi="Liberation Sans" w:cs="DejaVu Sans"/>
      <w:sz w:val="28"/>
      <w:szCs w:val="28"/>
    </w:rPr>
  </w:style>
  <w:style w:type="paragraph" w:styleId="BodyText">
    <w:name w:val="Body Text"/>
    <w:basedOn w:val="Normal"/>
  </w:style>
  <w:style w:type="paragraph" w:styleId="List">
    <w:name w:val="List"/>
    <w:basedOn w:val="Normal"/>
    <w:pPr>
      <w:ind w:left="360" w:hanging="360"/>
    </w:pPr>
  </w:style>
  <w:style w:type="paragraph" w:styleId="Caption">
    <w:name w:val="caption"/>
    <w:basedOn w:val="Normal"/>
    <w:next w:val="Normal"/>
    <w:qFormat/>
    <w:pPr>
      <w:spacing w:before="120" w:after="120"/>
      <w:ind w:left="288" w:right="288"/>
    </w:pPr>
    <w:rPr>
      <w:sz w:val="18"/>
    </w:rPr>
  </w:style>
  <w:style w:type="paragraph" w:customStyle="1" w:styleId="Index">
    <w:name w:val="Index"/>
    <w:basedOn w:val="Normal"/>
    <w:pPr>
      <w:suppressLineNumbers/>
    </w:pPr>
  </w:style>
  <w:style w:type="paragraph" w:styleId="CommentText">
    <w:name w:val="annotation text"/>
    <w:basedOn w:val="Normal"/>
  </w:style>
  <w:style w:type="paragraph" w:customStyle="1" w:styleId="FootnoteBase">
    <w:name w:val="Footnote Base"/>
    <w:basedOn w:val="Normal"/>
    <w:pPr>
      <w:tabs>
        <w:tab w:val="left" w:pos="187"/>
      </w:tabs>
      <w:spacing w:line="220" w:lineRule="exact"/>
      <w:ind w:left="187" w:hanging="187"/>
    </w:pPr>
    <w:rPr>
      <w:sz w:val="18"/>
    </w:rPr>
  </w:style>
  <w:style w:type="paragraph" w:customStyle="1" w:styleId="BlockQuotation">
    <w:name w:val="Block Quotation"/>
    <w:basedOn w:val="BodyText"/>
    <w:pPr>
      <w:keepLines/>
      <w:ind w:left="720" w:right="720"/>
    </w:pPr>
    <w:rPr>
      <w:i/>
    </w:rPr>
  </w:style>
  <w:style w:type="paragraph" w:customStyle="1" w:styleId="Picture">
    <w:name w:val="Picture"/>
    <w:basedOn w:val="BodyText"/>
    <w:next w:val="Caption"/>
    <w:pPr>
      <w:keepNext/>
    </w:pPr>
  </w:style>
  <w:style w:type="paragraph" w:customStyle="1" w:styleId="URL">
    <w:name w:val="URL"/>
    <w:basedOn w:val="Normal"/>
    <w:rPr>
      <w:rFonts w:ascii="Courier" w:hAnsi="Courier"/>
      <w:lang w:val="en-GB"/>
    </w:rPr>
  </w:style>
  <w:style w:type="paragraph" w:styleId="Footer">
    <w:name w:val="footer"/>
    <w:basedOn w:val="Normal"/>
    <w:pPr>
      <w:tabs>
        <w:tab w:val="center" w:pos="4320"/>
        <w:tab w:val="right" w:pos="8640"/>
      </w:tabs>
    </w:pPr>
  </w:style>
  <w:style w:type="paragraph" w:styleId="FootnoteText">
    <w:name w:val="footnote text"/>
    <w:basedOn w:val="Normal"/>
  </w:style>
  <w:style w:type="paragraph" w:styleId="ListBullet">
    <w:name w:val="List Bullet"/>
    <w:basedOn w:val="List"/>
    <w:pPr>
      <w:numPr>
        <w:numId w:val="5"/>
      </w:numPr>
      <w:spacing w:after="160"/>
    </w:pPr>
  </w:style>
  <w:style w:type="paragraph" w:styleId="ListNumber">
    <w:name w:val="List Number"/>
    <w:basedOn w:val="List"/>
    <w:pPr>
      <w:numPr>
        <w:numId w:val="6"/>
      </w:numPr>
      <w:spacing w:after="160"/>
    </w:pPr>
  </w:style>
  <w:style w:type="paragraph" w:styleId="MacroText">
    <w:name w:val="macro"/>
    <w:basedOn w:val="BodyText"/>
    <w:pPr>
      <w:spacing w:after="120"/>
    </w:pPr>
    <w:rPr>
      <w:rFonts w:ascii="Courier New" w:hAnsi="Courier New"/>
    </w:rPr>
  </w:style>
  <w:style w:type="paragraph" w:customStyle="1" w:styleId="Author">
    <w:name w:val="Author"/>
    <w:basedOn w:val="Normal"/>
    <w:next w:val="Normal"/>
    <w:pPr>
      <w:spacing w:before="260" w:after="260"/>
      <w:jc w:val="center"/>
    </w:pPr>
    <w:rPr>
      <w:i/>
      <w:sz w:val="24"/>
    </w:rPr>
  </w:style>
  <w:style w:type="paragraph" w:customStyle="1" w:styleId="BlockQuotationFirst">
    <w:name w:val="Block Quotation First"/>
    <w:basedOn w:val="BlockQuotation"/>
    <w:next w:val="BlockQuotation"/>
    <w:pPr>
      <w:spacing w:before="120"/>
    </w:pPr>
  </w:style>
  <w:style w:type="paragraph" w:customStyle="1" w:styleId="BlockQuotationLast">
    <w:name w:val="Block Quotation Last"/>
    <w:basedOn w:val="BlockQuotation"/>
    <w:next w:val="BodyText"/>
    <w:pPr>
      <w:spacing w:after="240"/>
    </w:pPr>
  </w:style>
  <w:style w:type="paragraph" w:customStyle="1" w:styleId="ListBulletFirst">
    <w:name w:val="List Bullet First"/>
    <w:basedOn w:val="ListBullet"/>
    <w:next w:val="ListBullet"/>
    <w:pPr>
      <w:spacing w:before="80"/>
    </w:pPr>
  </w:style>
  <w:style w:type="paragraph" w:customStyle="1" w:styleId="ListBulletLast">
    <w:name w:val="List Bullet Last"/>
    <w:basedOn w:val="ListBullet"/>
    <w:next w:val="BodyText"/>
    <w:pPr>
      <w:spacing w:after="240"/>
    </w:pPr>
  </w:style>
  <w:style w:type="paragraph" w:customStyle="1" w:styleId="ListFirst">
    <w:name w:val="List First"/>
    <w:basedOn w:val="List"/>
    <w:next w:val="List"/>
    <w:pPr>
      <w:spacing w:before="80"/>
    </w:pPr>
  </w:style>
  <w:style w:type="paragraph" w:customStyle="1" w:styleId="ListLast">
    <w:name w:val="List Last"/>
    <w:basedOn w:val="List"/>
    <w:next w:val="BodyText"/>
    <w:pPr>
      <w:spacing w:after="240"/>
    </w:pPr>
  </w:style>
  <w:style w:type="paragraph" w:customStyle="1" w:styleId="ListNumberFirst">
    <w:name w:val="List Number First"/>
    <w:basedOn w:val="ListNumber"/>
    <w:next w:val="ListNumber"/>
    <w:pPr>
      <w:spacing w:before="80"/>
    </w:pPr>
  </w:style>
  <w:style w:type="paragraph" w:customStyle="1" w:styleId="ListNumberLast">
    <w:name w:val="List Number Last"/>
    <w:basedOn w:val="ListNumber"/>
    <w:next w:val="BodyText"/>
    <w:pPr>
      <w:spacing w:after="240"/>
    </w:pPr>
  </w:style>
  <w:style w:type="paragraph" w:customStyle="1" w:styleId="HeadingBase">
    <w:name w:val="Heading Base"/>
    <w:basedOn w:val="Normal"/>
    <w:next w:val="BodyText"/>
    <w:pPr>
      <w:keepNext/>
      <w:keepLines/>
      <w:spacing w:before="240" w:after="120"/>
    </w:pPr>
    <w:rPr>
      <w:rFonts w:ascii="Arial" w:hAnsi="Arial"/>
      <w:b/>
      <w:kern w:val="1"/>
      <w:sz w:val="36"/>
    </w:rPr>
  </w:style>
  <w:style w:type="paragraph" w:customStyle="1" w:styleId="PartTitle">
    <w:name w:val="Part Title"/>
    <w:basedOn w:val="HeadingBase"/>
    <w:next w:val="PartSubtitle"/>
    <w:pPr>
      <w:spacing w:before="600"/>
      <w:jc w:val="center"/>
    </w:pPr>
  </w:style>
  <w:style w:type="paragraph" w:customStyle="1" w:styleId="PartSubtitle">
    <w:name w:val="Part Subtitle"/>
    <w:basedOn w:val="Normal"/>
    <w:next w:val="BodyText"/>
    <w:pPr>
      <w:keepNext/>
      <w:spacing w:before="360" w:after="120"/>
      <w:jc w:val="center"/>
    </w:pPr>
    <w:rPr>
      <w:rFonts w:ascii="Arial" w:hAnsi="Arial"/>
      <w:i/>
      <w:kern w:val="1"/>
      <w:sz w:val="32"/>
    </w:rPr>
  </w:style>
  <w:style w:type="paragraph" w:styleId="BodyTextIndent">
    <w:name w:val="Body Text Indent"/>
    <w:basedOn w:val="BodyText"/>
    <w:pPr>
      <w:ind w:left="360"/>
    </w:pPr>
  </w:style>
  <w:style w:type="paragraph" w:styleId="ListContinue">
    <w:name w:val="List Continue"/>
    <w:basedOn w:val="List"/>
    <w:pPr>
      <w:numPr>
        <w:numId w:val="7"/>
      </w:numPr>
      <w:spacing w:after="160"/>
    </w:pPr>
  </w:style>
  <w:style w:type="paragraph" w:styleId="List2">
    <w:name w:val="List 2"/>
    <w:basedOn w:val="Normal"/>
    <w:pPr>
      <w:ind w:left="720" w:hanging="360"/>
    </w:pPr>
  </w:style>
  <w:style w:type="paragraph" w:styleId="List3">
    <w:name w:val="List 3"/>
    <w:basedOn w:val="List"/>
    <w:pPr>
      <w:tabs>
        <w:tab w:val="left" w:pos="1440"/>
      </w:tabs>
      <w:ind w:left="1440"/>
    </w:pPr>
  </w:style>
  <w:style w:type="paragraph" w:styleId="List4">
    <w:name w:val="List 4"/>
    <w:basedOn w:val="List"/>
    <w:pPr>
      <w:tabs>
        <w:tab w:val="left" w:pos="1800"/>
      </w:tabs>
      <w:ind w:left="1800"/>
    </w:pPr>
  </w:style>
  <w:style w:type="paragraph" w:styleId="List5">
    <w:name w:val="List 5"/>
    <w:basedOn w:val="List"/>
    <w:pPr>
      <w:tabs>
        <w:tab w:val="left" w:pos="2160"/>
      </w:tabs>
      <w:ind w:left="2160"/>
    </w:pPr>
  </w:style>
  <w:style w:type="paragraph" w:styleId="ListNumber5">
    <w:name w:val="List Number 5"/>
    <w:basedOn w:val="ListNumber"/>
    <w:pPr>
      <w:numPr>
        <w:numId w:val="8"/>
      </w:numPr>
      <w:ind w:left="2160"/>
    </w:pPr>
  </w:style>
  <w:style w:type="paragraph" w:styleId="ListNumber4">
    <w:name w:val="List Number 4"/>
    <w:basedOn w:val="ListNumber"/>
    <w:pPr>
      <w:numPr>
        <w:numId w:val="9"/>
      </w:numPr>
      <w:ind w:left="1800"/>
    </w:pPr>
  </w:style>
  <w:style w:type="paragraph" w:styleId="ListNumber3">
    <w:name w:val="List Number 3"/>
    <w:basedOn w:val="ListNumber"/>
    <w:pPr>
      <w:numPr>
        <w:numId w:val="10"/>
      </w:numPr>
      <w:ind w:left="1440"/>
    </w:pPr>
  </w:style>
  <w:style w:type="paragraph" w:styleId="ListNumber2">
    <w:name w:val="List Number 2"/>
    <w:basedOn w:val="ListNumber"/>
    <w:pPr>
      <w:numPr>
        <w:numId w:val="11"/>
      </w:numPr>
      <w:ind w:left="1080"/>
    </w:pPr>
  </w:style>
  <w:style w:type="paragraph" w:styleId="ListBullet5">
    <w:name w:val="List Bullet 5"/>
    <w:basedOn w:val="ListBullet"/>
    <w:pPr>
      <w:numPr>
        <w:numId w:val="12"/>
      </w:numPr>
      <w:ind w:left="2160" w:hanging="360"/>
    </w:pPr>
  </w:style>
  <w:style w:type="paragraph" w:styleId="ListBullet4">
    <w:name w:val="List Bullet 4"/>
    <w:basedOn w:val="ListBullet"/>
    <w:pPr>
      <w:numPr>
        <w:numId w:val="13"/>
      </w:numPr>
      <w:ind w:left="1800" w:hanging="360"/>
    </w:pPr>
  </w:style>
  <w:style w:type="paragraph" w:styleId="ListBullet3">
    <w:name w:val="List Bullet 3"/>
    <w:basedOn w:val="Normal"/>
    <w:pPr>
      <w:ind w:left="1080" w:hanging="360"/>
    </w:pPr>
  </w:style>
  <w:style w:type="paragraph" w:styleId="ListBullet2">
    <w:name w:val="List Bullet 2"/>
    <w:basedOn w:val="ListBullet"/>
    <w:pPr>
      <w:numPr>
        <w:numId w:val="14"/>
      </w:numPr>
      <w:ind w:left="1080" w:hanging="360"/>
    </w:pPr>
  </w:style>
  <w:style w:type="paragraph" w:styleId="ListContinue2">
    <w:name w:val="List Continue 2"/>
    <w:basedOn w:val="Normal"/>
    <w:pPr>
      <w:spacing w:after="120"/>
      <w:ind w:left="720"/>
    </w:pPr>
  </w:style>
  <w:style w:type="paragraph" w:customStyle="1" w:styleId="PartLabel">
    <w:name w:val="Part Label"/>
    <w:basedOn w:val="HeadingBase"/>
    <w:next w:val="Normal"/>
    <w:pPr>
      <w:spacing w:before="600" w:after="160"/>
      <w:jc w:val="center"/>
    </w:pPr>
    <w:rPr>
      <w:b w:val="0"/>
      <w:sz w:val="24"/>
      <w:u w:val="single"/>
    </w:rPr>
  </w:style>
  <w:style w:type="paragraph" w:customStyle="1" w:styleId="BodyTextKeep">
    <w:name w:val="Body Text Keep"/>
    <w:basedOn w:val="BodyText"/>
    <w:pPr>
      <w:keepNext/>
    </w:pPr>
  </w:style>
  <w:style w:type="paragraph" w:customStyle="1" w:styleId="Address">
    <w:name w:val="Address"/>
    <w:basedOn w:val="BodyText"/>
    <w:pPr>
      <w:keepLines/>
      <w:ind w:right="4320"/>
    </w:pPr>
  </w:style>
  <w:style w:type="paragraph" w:styleId="ListContinue3">
    <w:name w:val="List Continue 3"/>
    <w:basedOn w:val="ListContinue"/>
    <w:pPr>
      <w:ind w:left="1440"/>
    </w:pPr>
  </w:style>
  <w:style w:type="paragraph" w:styleId="ListContinue4">
    <w:name w:val="List Continue 4"/>
    <w:basedOn w:val="ListContinue"/>
    <w:pPr>
      <w:ind w:left="1800"/>
    </w:pPr>
  </w:style>
  <w:style w:type="paragraph" w:styleId="ListContinue5">
    <w:name w:val="List Continue 5"/>
    <w:basedOn w:val="ListContinue"/>
    <w:pPr>
      <w:ind w:left="2160"/>
    </w:pPr>
  </w:style>
  <w:style w:type="paragraph" w:styleId="MessageHeader">
    <w:name w:val="Message Header"/>
    <w:basedOn w:val="BodyText"/>
    <w:pPr>
      <w:keepLines/>
      <w:tabs>
        <w:tab w:val="left" w:pos="3600"/>
        <w:tab w:val="left" w:pos="4680"/>
      </w:tabs>
      <w:spacing w:after="240"/>
      <w:ind w:left="1080" w:right="2880" w:hanging="1080"/>
    </w:pPr>
    <w:rPr>
      <w:rFonts w:ascii="Arial" w:hAnsi="Arial"/>
    </w:rPr>
  </w:style>
  <w:style w:type="paragraph" w:customStyle="1" w:styleId="Reference">
    <w:name w:val="Reference"/>
    <w:basedOn w:val="Normal"/>
    <w:pPr>
      <w:numPr>
        <w:numId w:val="4"/>
      </w:numPr>
    </w:pPr>
    <w:rPr>
      <w:sz w:val="18"/>
    </w:rPr>
  </w:style>
  <w:style w:type="paragraph" w:customStyle="1" w:styleId="Equation">
    <w:name w:val="Equation"/>
    <w:basedOn w:val="Normal"/>
    <w:pPr>
      <w:tabs>
        <w:tab w:val="left" w:pos="567"/>
        <w:tab w:val="right" w:pos="4678"/>
      </w:tabs>
      <w:spacing w:before="120" w:after="120"/>
      <w:jc w:val="left"/>
    </w:pPr>
    <w:rPr>
      <w:sz w:val="18"/>
    </w:rPr>
  </w:style>
  <w:style w:type="paragraph" w:customStyle="1" w:styleId="Title1">
    <w:name w:val="Title1"/>
    <w:basedOn w:val="Normal"/>
    <w:next w:val="Author"/>
    <w:pPr>
      <w:spacing w:before="100"/>
      <w:ind w:left="1134" w:right="720"/>
      <w:jc w:val="center"/>
    </w:pPr>
    <w:rPr>
      <w:b/>
      <w:sz w:val="32"/>
    </w:rPr>
  </w:style>
  <w:style w:type="paragraph" w:customStyle="1" w:styleId="Item">
    <w:name w:val="Item"/>
    <w:basedOn w:val="BodyText"/>
    <w:pPr>
      <w:numPr>
        <w:numId w:val="15"/>
      </w:numPr>
      <w:ind w:right="288"/>
    </w:pPr>
  </w:style>
  <w:style w:type="paragraph" w:customStyle="1" w:styleId="Abstract">
    <w:name w:val="Abstract"/>
    <w:basedOn w:val="BodyText"/>
    <w:next w:val="BodyText"/>
  </w:style>
  <w:style w:type="paragraph" w:customStyle="1" w:styleId="NumItem">
    <w:name w:val="NumItem"/>
    <w:basedOn w:val="BodyText"/>
    <w:pPr>
      <w:numPr>
        <w:numId w:val="3"/>
      </w:numPr>
      <w:ind w:left="0" w:right="288" w:firstLine="0"/>
    </w:pPr>
  </w:style>
  <w:style w:type="paragraph" w:customStyle="1" w:styleId="Affiliation">
    <w:name w:val="Affiliation"/>
    <w:basedOn w:val="Normal"/>
    <w:pPr>
      <w:jc w:val="center"/>
    </w:pPr>
    <w:rPr>
      <w:sz w:val="24"/>
    </w:rPr>
  </w:style>
  <w:style w:type="paragraph" w:customStyle="1" w:styleId="AbstractHeading">
    <w:name w:val="AbstractHeading"/>
    <w:basedOn w:val="Abstract"/>
    <w:pPr>
      <w:spacing w:after="120"/>
      <w:jc w:val="center"/>
    </w:pPr>
    <w:rPr>
      <w:b/>
      <w:sz w:val="24"/>
    </w:rPr>
  </w:style>
  <w:style w:type="paragraph" w:customStyle="1" w:styleId="BodyTextNext">
    <w:name w:val="Body Text Next"/>
    <w:basedOn w:val="BodyText"/>
    <w:pPr>
      <w:spacing w:before="40"/>
      <w:ind w:firstLine="284"/>
    </w:pPr>
  </w:style>
  <w:style w:type="paragraph" w:styleId="Header">
    <w:name w:val="header"/>
    <w:basedOn w:val="Normal"/>
    <w:pPr>
      <w:tabs>
        <w:tab w:val="center" w:pos="4153"/>
        <w:tab w:val="right" w:pos="8306"/>
      </w:tabs>
    </w:pPr>
  </w:style>
  <w:style w:type="paragraph" w:customStyle="1" w:styleId="Section">
    <w:name w:val="Section"/>
    <w:pPr>
      <w:widowControl w:val="0"/>
      <w:suppressAutoHyphens/>
      <w:autoSpaceDE w:val="0"/>
    </w:pPr>
    <w:rPr>
      <w:rFonts w:ascii="Arial" w:eastAsia="MS Mincho" w:hAnsi="Arial" w:cs="Arial"/>
      <w:b/>
      <w:bCs/>
      <w:sz w:val="44"/>
      <w:szCs w:val="44"/>
      <w:lang w:val="es-ES" w:eastAsia="ar-SA"/>
    </w:rPr>
  </w:style>
  <w:style w:type="paragraph" w:customStyle="1" w:styleId="Subsection">
    <w:name w:val="Subsection"/>
    <w:pPr>
      <w:widowControl w:val="0"/>
      <w:suppressAutoHyphens/>
      <w:autoSpaceDE w:val="0"/>
    </w:pPr>
    <w:rPr>
      <w:rFonts w:ascii="Arial" w:eastAsia="MS Mincho" w:hAnsi="Arial" w:cs="Arial"/>
      <w:b/>
      <w:bCs/>
      <w:sz w:val="36"/>
      <w:szCs w:val="36"/>
      <w:lang w:val="es-ES" w:eastAsia="ar-SA"/>
    </w:rPr>
  </w:style>
  <w:style w:type="paragraph" w:customStyle="1" w:styleId="Subsubsection">
    <w:name w:val="Subsubsection"/>
    <w:pPr>
      <w:widowControl w:val="0"/>
      <w:suppressAutoHyphens/>
      <w:autoSpaceDE w:val="0"/>
    </w:pPr>
    <w:rPr>
      <w:rFonts w:ascii="Arial" w:eastAsia="MS Mincho" w:hAnsi="Arial" w:cs="Arial"/>
      <w:b/>
      <w:bCs/>
      <w:sz w:val="28"/>
      <w:szCs w:val="28"/>
      <w:lang w:val="es-ES" w:eastAsia="ar-SA"/>
    </w:rPr>
  </w:style>
  <w:style w:type="paragraph" w:customStyle="1" w:styleId="FirstParagraph">
    <w:name w:val="First Paragraph"/>
    <w:basedOn w:val="BodyText"/>
    <w:rPr>
      <w:lang w:val="en-GB"/>
    </w:rPr>
  </w:style>
  <w:style w:type="paragraph" w:customStyle="1" w:styleId="Otherparagraphs">
    <w:name w:val="Other paragraphs"/>
    <w:basedOn w:val="BodyText"/>
    <w:pPr>
      <w:ind w:firstLine="227"/>
    </w:pPr>
    <w:rPr>
      <w:lang w:val="en-GB"/>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CommentSubject">
    <w:name w:val="annotation subject"/>
    <w:basedOn w:val="CommentText"/>
    <w:next w:val="CommentText"/>
    <w:pPr>
      <w:jc w:val="left"/>
    </w:pPr>
    <w:rPr>
      <w:b/>
      <w:bCs/>
    </w:rPr>
  </w:style>
  <w:style w:type="paragraph" w:styleId="BlockText">
    <w:name w:val="Block Text"/>
    <w:basedOn w:val="Normal"/>
    <w:pPr>
      <w:ind w:left="1440" w:right="1440"/>
    </w:pPr>
  </w:style>
  <w:style w:type="paragraph" w:styleId="Salutation">
    <w:name w:val="Salutation"/>
    <w:basedOn w:val="Normal"/>
    <w:next w:val="Normal"/>
  </w:style>
  <w:style w:type="paragraph" w:styleId="EnvelopeAddress">
    <w:name w:val="envelope address"/>
    <w:basedOn w:val="Normal"/>
    <w:pPr>
      <w:snapToGrid w:val="0"/>
      <w:ind w:left="100"/>
    </w:pPr>
    <w:rPr>
      <w:rFonts w:ascii="Arial" w:hAnsi="Arial" w:cs="Arial"/>
      <w:sz w:val="24"/>
      <w:szCs w:val="24"/>
    </w:rPr>
  </w:style>
  <w:style w:type="paragraph" w:styleId="TableofAuthorities">
    <w:name w:val="table of authorities"/>
    <w:basedOn w:val="Normal"/>
    <w:next w:val="Normal"/>
    <w:pPr>
      <w:ind w:left="200" w:hanging="200"/>
    </w:pPr>
  </w:style>
  <w:style w:type="paragraph" w:styleId="TOAHeading">
    <w:name w:val="toa heading"/>
    <w:basedOn w:val="Normal"/>
    <w:next w:val="Normal"/>
    <w:pPr>
      <w:spacing w:before="180"/>
    </w:pPr>
    <w:rPr>
      <w:rFonts w:ascii="Arial" w:eastAsia="MS Gothic" w:hAnsi="Arial" w:cs="Arial"/>
      <w:sz w:val="24"/>
      <w:szCs w:val="24"/>
    </w:rPr>
  </w:style>
  <w:style w:type="paragraph" w:styleId="NoteHeading">
    <w:name w:val="Note Heading"/>
    <w:basedOn w:val="Normal"/>
    <w:next w:val="Normal"/>
    <w:pPr>
      <w:jc w:val="center"/>
    </w:pPr>
  </w:style>
  <w:style w:type="paragraph" w:styleId="Closing">
    <w:name w:val="Closing"/>
    <w:basedOn w:val="Normal"/>
    <w:pPr>
      <w:jc w:val="right"/>
    </w:pPr>
  </w:style>
  <w:style w:type="paragraph" w:styleId="DocumentMap">
    <w:name w:val="Document Map"/>
    <w:basedOn w:val="Normal"/>
    <w:pPr>
      <w:shd w:val="clear" w:color="auto" w:fill="000080"/>
    </w:pPr>
    <w:rPr>
      <w:rFonts w:ascii="Arial" w:eastAsia="MS Gothic" w:hAnsi="Arial"/>
    </w:rPr>
  </w:style>
  <w:style w:type="paragraph" w:styleId="EnvelopeReturn">
    <w:name w:val="envelope return"/>
    <w:basedOn w:val="Normal"/>
    <w:pPr>
      <w:snapToGrid w:val="0"/>
    </w:pPr>
    <w:rPr>
      <w:rFonts w:ascii="Arial" w:hAnsi="Arial" w:cs="Arial"/>
    </w:rPr>
  </w:style>
  <w:style w:type="paragraph" w:styleId="Index1">
    <w:name w:val="index 1"/>
    <w:basedOn w:val="Normal"/>
    <w:next w:val="Normal"/>
    <w:pPr>
      <w:ind w:left="200" w:hanging="200"/>
    </w:pPr>
  </w:style>
  <w:style w:type="paragraph" w:styleId="Index2">
    <w:name w:val="index 2"/>
    <w:basedOn w:val="Normal"/>
    <w:next w:val="Normal"/>
    <w:pPr>
      <w:ind w:left="100" w:hanging="200"/>
    </w:pPr>
  </w:style>
  <w:style w:type="paragraph" w:styleId="Index3">
    <w:name w:val="index 3"/>
    <w:basedOn w:val="Normal"/>
    <w:next w:val="Normal"/>
    <w:pPr>
      <w:ind w:left="200" w:hanging="200"/>
    </w:pPr>
  </w:style>
  <w:style w:type="paragraph" w:styleId="Index4">
    <w:name w:val="index 4"/>
    <w:basedOn w:val="Normal"/>
    <w:next w:val="Normal"/>
    <w:pPr>
      <w:ind w:left="300" w:hanging="200"/>
    </w:pPr>
  </w:style>
  <w:style w:type="paragraph" w:styleId="Index5">
    <w:name w:val="index 5"/>
    <w:basedOn w:val="Normal"/>
    <w:next w:val="Normal"/>
    <w:pPr>
      <w:ind w:left="400" w:hanging="200"/>
    </w:pPr>
  </w:style>
  <w:style w:type="paragraph" w:styleId="Index6">
    <w:name w:val="index 6"/>
    <w:basedOn w:val="Normal"/>
    <w:next w:val="Normal"/>
    <w:pPr>
      <w:ind w:left="500" w:hanging="200"/>
    </w:pPr>
  </w:style>
  <w:style w:type="paragraph" w:styleId="Index7">
    <w:name w:val="index 7"/>
    <w:basedOn w:val="Normal"/>
    <w:next w:val="Normal"/>
    <w:pPr>
      <w:ind w:left="600" w:hanging="200"/>
    </w:pPr>
  </w:style>
  <w:style w:type="paragraph" w:styleId="Index8">
    <w:name w:val="index 8"/>
    <w:basedOn w:val="Normal"/>
    <w:next w:val="Normal"/>
    <w:pPr>
      <w:ind w:left="700" w:hanging="200"/>
    </w:pPr>
  </w:style>
  <w:style w:type="paragraph" w:styleId="Index9">
    <w:name w:val="index 9"/>
    <w:basedOn w:val="Normal"/>
    <w:next w:val="Normal"/>
    <w:pPr>
      <w:ind w:left="800" w:hanging="200"/>
    </w:pPr>
  </w:style>
  <w:style w:type="paragraph" w:styleId="IndexHeading">
    <w:name w:val="index heading"/>
    <w:basedOn w:val="Normal"/>
    <w:next w:val="Index1"/>
    <w:rPr>
      <w:rFonts w:ascii="Arial" w:hAnsi="Arial" w:cs="Arial"/>
      <w:b/>
      <w:bCs/>
    </w:rPr>
  </w:style>
  <w:style w:type="paragraph" w:styleId="Signature">
    <w:name w:val="Signature"/>
    <w:basedOn w:val="Normal"/>
    <w:pPr>
      <w:jc w:val="right"/>
    </w:pPr>
  </w:style>
  <w:style w:type="paragraph" w:styleId="PlainText">
    <w:name w:val="Plain Text"/>
    <w:basedOn w:val="Normal"/>
    <w:rPr>
      <w:rFonts w:ascii="MS Mincho" w:hAnsi="MS Mincho" w:cs="Courier New"/>
      <w:sz w:val="21"/>
      <w:szCs w:val="21"/>
    </w:rPr>
  </w:style>
  <w:style w:type="paragraph" w:styleId="TableofFigures">
    <w:name w:val="table of figures"/>
    <w:basedOn w:val="Normal"/>
    <w:next w:val="Normal"/>
    <w:pPr>
      <w:ind w:left="850" w:hanging="425"/>
    </w:pPr>
  </w:style>
  <w:style w:type="paragraph" w:styleId="BalloonText">
    <w:name w:val="Balloon Text"/>
    <w:basedOn w:val="Normal"/>
    <w:rPr>
      <w:rFonts w:ascii="Arial" w:eastAsia="MS Gothic" w:hAnsi="Arial"/>
      <w:sz w:val="18"/>
      <w:szCs w:val="18"/>
    </w:rPr>
  </w:style>
  <w:style w:type="paragraph" w:styleId="E-mailSignature">
    <w:name w:val="E-mail Signature"/>
    <w:basedOn w:val="Normal"/>
  </w:style>
  <w:style w:type="paragraph" w:styleId="Date">
    <w:name w:val="Date"/>
    <w:basedOn w:val="Normal"/>
    <w:next w:val="Normal"/>
  </w:style>
  <w:style w:type="paragraph" w:styleId="NormalWeb">
    <w:name w:val="Normal (Web)"/>
    <w:basedOn w:val="Normal"/>
    <w:rPr>
      <w:sz w:val="24"/>
      <w:szCs w:val="24"/>
    </w:rPr>
  </w:style>
  <w:style w:type="paragraph" w:styleId="NormalIndent">
    <w:name w:val="Normal Indent"/>
    <w:basedOn w:val="Normal"/>
    <w:pPr>
      <w:ind w:left="840"/>
    </w:pPr>
  </w:style>
  <w:style w:type="paragraph" w:styleId="Title">
    <w:name w:val="Title"/>
    <w:basedOn w:val="Normal"/>
    <w:next w:val="Subtitle"/>
    <w:qFormat/>
    <w:pPr>
      <w:spacing w:before="240" w:after="120"/>
      <w:jc w:val="center"/>
    </w:pPr>
    <w:rPr>
      <w:rFonts w:ascii="Arial" w:eastAsia="MS Gothic" w:hAnsi="Arial" w:cs="Arial"/>
      <w:sz w:val="32"/>
      <w:szCs w:val="32"/>
    </w:rPr>
  </w:style>
  <w:style w:type="paragraph" w:styleId="Subtitle">
    <w:name w:val="Subtitle"/>
    <w:basedOn w:val="Normal"/>
    <w:next w:val="BodyText"/>
    <w:qFormat/>
    <w:pPr>
      <w:jc w:val="center"/>
    </w:pPr>
    <w:rPr>
      <w:rFonts w:ascii="Arial" w:eastAsia="MS Gothic" w:hAnsi="Arial" w:cs="Arial"/>
      <w:sz w:val="24"/>
      <w:szCs w:val="24"/>
    </w:rPr>
  </w:style>
  <w:style w:type="paragraph" w:styleId="EndnoteText">
    <w:name w:val="endnote text"/>
    <w:basedOn w:val="Normal"/>
    <w:pPr>
      <w:snapToGrid w:val="0"/>
      <w:jc w:val="left"/>
    </w:pPr>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Indent2">
    <w:name w:val="Body Text Indent 2"/>
    <w:basedOn w:val="Normal"/>
    <w:pPr>
      <w:spacing w:line="480" w:lineRule="auto"/>
      <w:ind w:left="851"/>
    </w:pPr>
  </w:style>
  <w:style w:type="paragraph" w:styleId="BodyTextIndent3">
    <w:name w:val="Body Text Indent 3"/>
    <w:basedOn w:val="Normal"/>
    <w:pPr>
      <w:ind w:left="851"/>
    </w:pPr>
    <w:rPr>
      <w:sz w:val="16"/>
      <w:szCs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left="851" w:firstLine="210"/>
    </w:pPr>
  </w:style>
  <w:style w:type="paragraph" w:styleId="TOC1">
    <w:name w:val="toc 1"/>
    <w:basedOn w:val="Normal"/>
    <w:next w:val="Normal"/>
  </w:style>
  <w:style w:type="paragraph" w:styleId="TOC2">
    <w:name w:val="toc 2"/>
    <w:basedOn w:val="Normal"/>
    <w:next w:val="Normal"/>
    <w:pPr>
      <w:ind w:left="200"/>
    </w:pPr>
  </w:style>
  <w:style w:type="paragraph" w:styleId="TOC3">
    <w:name w:val="toc 3"/>
    <w:basedOn w:val="Normal"/>
    <w:next w:val="Normal"/>
    <w:pPr>
      <w:ind w:left="400"/>
    </w:pPr>
  </w:style>
  <w:style w:type="paragraph" w:styleId="TOC4">
    <w:name w:val="toc 4"/>
    <w:basedOn w:val="Normal"/>
    <w:next w:val="Normal"/>
    <w:pPr>
      <w:ind w:left="600"/>
    </w:pPr>
  </w:style>
  <w:style w:type="paragraph" w:styleId="TOC5">
    <w:name w:val="toc 5"/>
    <w:basedOn w:val="Normal"/>
    <w:next w:val="Normal"/>
    <w:pPr>
      <w:ind w:left="800"/>
    </w:pPr>
  </w:style>
  <w:style w:type="paragraph" w:styleId="TOC6">
    <w:name w:val="toc 6"/>
    <w:basedOn w:val="Normal"/>
    <w:next w:val="Normal"/>
    <w:pPr>
      <w:ind w:left="1000"/>
    </w:pPr>
  </w:style>
  <w:style w:type="paragraph" w:styleId="TOC7">
    <w:name w:val="toc 7"/>
    <w:basedOn w:val="Normal"/>
    <w:next w:val="Normal"/>
    <w:pPr>
      <w:ind w:left="1200"/>
    </w:pPr>
  </w:style>
  <w:style w:type="paragraph" w:styleId="TOC8">
    <w:name w:val="toc 8"/>
    <w:basedOn w:val="Normal"/>
    <w:next w:val="Normal"/>
    <w:pPr>
      <w:ind w:left="1400"/>
    </w:pPr>
  </w:style>
  <w:style w:type="paragraph" w:styleId="TOC9">
    <w:name w:val="toc 9"/>
    <w:basedOn w:val="Normal"/>
    <w:next w:val="Normal"/>
    <w:pPr>
      <w:ind w:left="1600"/>
    </w:pPr>
  </w:style>
  <w:style w:type="paragraph" w:customStyle="1" w:styleId="SMCAffiliation">
    <w:name w:val="SMCAffiliation"/>
    <w:basedOn w:val="Normal"/>
    <w:pPr>
      <w:jc w:val="center"/>
    </w:pPr>
    <w:rPr>
      <w:rFonts w:ascii="Times" w:hAnsi="Times"/>
      <w:sz w:val="24"/>
      <w:lang w:val="en-GB"/>
    </w:rPr>
  </w:style>
  <w:style w:type="paragraph" w:customStyle="1" w:styleId="SMCAuthor">
    <w:name w:val="SMCAuthor"/>
    <w:basedOn w:val="SMCAffiliation"/>
    <w:next w:val="SMCAffiliation"/>
    <w:rPr>
      <w:b/>
    </w:rPr>
  </w:style>
  <w:style w:type="paragraph" w:customStyle="1" w:styleId="Third-LevelHeadinds">
    <w:name w:val="Third-Level Headinds"/>
    <w:basedOn w:val="Heading3"/>
    <w:pPr>
      <w:numPr>
        <w:ilvl w:val="2"/>
        <w:numId w:val="1"/>
      </w:numPr>
      <w:spacing w:before="240" w:after="0" w:line="252" w:lineRule="auto"/>
    </w:pPr>
    <w:rPr>
      <w:rFonts w:cs="MS Mincho"/>
      <w:iCs/>
      <w:sz w:val="20"/>
    </w:rPr>
  </w:style>
  <w:style w:type="paragraph" w:customStyle="1" w:styleId="Second-LevelHeadings">
    <w:name w:val="Second-Level Headings"/>
    <w:basedOn w:val="Heading2"/>
    <w:rsid w:val="001C17A7"/>
    <w:pPr>
      <w:numPr>
        <w:ilvl w:val="1"/>
        <w:numId w:val="1"/>
      </w:numPr>
      <w:spacing w:before="240" w:after="120" w:line="252" w:lineRule="auto"/>
    </w:pPr>
    <w:rPr>
      <w:rFonts w:cs="MS Mincho"/>
      <w:bCs/>
      <w:sz w:val="20"/>
    </w:rPr>
  </w:style>
  <w:style w:type="paragraph" w:customStyle="1" w:styleId="112pt6pt108li">
    <w:name w:val="スタイル 見出し 1 + すべて大文字 段落前 :  12 pt 段落後 :  6 pt 行間 :  倍数 1.08 li"/>
    <w:basedOn w:val="Heading1"/>
    <w:pPr>
      <w:spacing w:before="240" w:after="120" w:line="252" w:lineRule="auto"/>
    </w:pPr>
    <w:rPr>
      <w:rFonts w:cs="MS Mincho"/>
      <w:bCs/>
      <w:caps/>
    </w:rPr>
  </w:style>
  <w:style w:type="paragraph" w:customStyle="1" w:styleId="First-LevelHeadings">
    <w:name w:val="First-Level Headings"/>
    <w:basedOn w:val="Heading1"/>
    <w:pPr>
      <w:numPr>
        <w:numId w:val="1"/>
      </w:numPr>
      <w:tabs>
        <w:tab w:val="left" w:pos="240"/>
      </w:tabs>
      <w:spacing w:before="240" w:after="120" w:line="252" w:lineRule="auto"/>
    </w:pPr>
    <w:rPr>
      <w:rFonts w:cs="MS Mincho"/>
      <w:bCs/>
      <w:caps/>
      <w:sz w:val="24"/>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creativecommons.org/licenses/by/3.0/" TargetMode="External"/><Relationship Id="rId12" Type="http://schemas.openxmlformats.org/officeDocument/2006/relationships/hyperlink" Target="http://creativecommons.org/licenses/by/3.0/" TargetMode="External"/><Relationship Id="rId13" Type="http://schemas.openxmlformats.org/officeDocument/2006/relationships/image" Target="media/image1.emf"/><Relationship Id="rId14" Type="http://schemas.openxmlformats.org/officeDocument/2006/relationships/oleObject" Target="embeddings/Microsoft_Equation1.bin"/><Relationship Id="rId15" Type="http://schemas.openxmlformats.org/officeDocument/2006/relationships/image" Target="media/image2.png"/><Relationship Id="rId16" Type="http://schemas.openxmlformats.org/officeDocument/2006/relationships/hyperlink" Target="https://www.easychair.org/account/signin.cgi?conf=smacsmc2013"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author1@smcnetwork.org?subject=SMC%202010%20paper" TargetMode="External"/><Relationship Id="rId9" Type="http://schemas.openxmlformats.org/officeDocument/2006/relationships/hyperlink" Target="mailto:author2@smcnetwork.org" TargetMode="External"/><Relationship Id="rId10" Type="http://schemas.openxmlformats.org/officeDocument/2006/relationships/hyperlink" Target="mailto:author3@smcnetwork.org?subject=SMC%202010%20pap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tefania:Downloads:SMC2012template_office:SMC2012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SMC2012template.dot</Template>
  <TotalTime>18</TotalTime>
  <Pages>2</Pages>
  <Words>967</Words>
  <Characters>5518</Characters>
  <Application>Microsoft Macintosh Word</Application>
  <DocSecurity>0</DocSecurity>
  <Lines>45</Lines>
  <Paragraphs>12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SMC2011 Template</vt:lpstr>
      <vt:lpstr>SMC 2010 Template</vt:lpstr>
    </vt:vector>
  </TitlesOfParts>
  <Manager/>
  <Company>DEI, UNIPD</Company>
  <LinksUpToDate>false</LinksUpToDate>
  <CharactersWithSpaces>6473</CharactersWithSpaces>
  <SharedDoc>false</SharedDoc>
  <HyperlinkBase/>
  <HLinks>
    <vt:vector size="24" baseType="variant">
      <vt:variant>
        <vt:i4>2687046</vt:i4>
      </vt:variant>
      <vt:variant>
        <vt:i4>6</vt:i4>
      </vt:variant>
      <vt:variant>
        <vt:i4>0</vt:i4>
      </vt:variant>
      <vt:variant>
        <vt:i4>5</vt:i4>
      </vt:variant>
      <vt:variant>
        <vt:lpwstr>mailto:author3@smcnetwork.org?subject=SMC 2010 paper</vt:lpwstr>
      </vt:variant>
      <vt:variant>
        <vt:lpwstr/>
      </vt:variant>
      <vt:variant>
        <vt:i4>1966086</vt:i4>
      </vt:variant>
      <vt:variant>
        <vt:i4>3</vt:i4>
      </vt:variant>
      <vt:variant>
        <vt:i4>0</vt:i4>
      </vt:variant>
      <vt:variant>
        <vt:i4>5</vt:i4>
      </vt:variant>
      <vt:variant>
        <vt:lpwstr>mailto:author2@smcnetwork.org</vt:lpwstr>
      </vt:variant>
      <vt:variant>
        <vt:lpwstr/>
      </vt:variant>
      <vt:variant>
        <vt:i4>2687044</vt:i4>
      </vt:variant>
      <vt:variant>
        <vt:i4>0</vt:i4>
      </vt:variant>
      <vt:variant>
        <vt:i4>0</vt:i4>
      </vt:variant>
      <vt:variant>
        <vt:i4>5</vt:i4>
      </vt:variant>
      <vt:variant>
        <vt:lpwstr>mailto:author1@smcnetwork.org?subject=SMC 2010 paper</vt:lpwstr>
      </vt:variant>
      <vt:variant>
        <vt:lpwstr/>
      </vt:variant>
      <vt:variant>
        <vt:i4>4784228</vt:i4>
      </vt:variant>
      <vt:variant>
        <vt:i4>0</vt:i4>
      </vt:variant>
      <vt:variant>
        <vt:i4>0</vt:i4>
      </vt:variant>
      <vt:variant>
        <vt:i4>5</vt:i4>
      </vt:variant>
      <vt:variant>
        <vt:lpwstr>http://creativecommons.org/licenses/by/3.0/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SMC2011 Template</dc:title>
  <dc:subject>Template for the SMC2011 Conference</dc:subject>
  <dc:creator>Stefania</dc:creator>
  <cp:keywords/>
  <dc:description>adapted from the template for SMC 2010, and synchronized with the Latex template.</dc:description>
  <cp:lastModifiedBy>Roberto Bresin</cp:lastModifiedBy>
  <cp:revision>11</cp:revision>
  <cp:lastPrinted>2013-03-12T09:52:00Z</cp:lastPrinted>
  <dcterms:created xsi:type="dcterms:W3CDTF">2011-12-29T15:42:00Z</dcterms:created>
  <dcterms:modified xsi:type="dcterms:W3CDTF">2013-03-12T10:51:00Z</dcterms:modified>
  <cp:category/>
</cp:coreProperties>
</file>